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1F28" w14:textId="7886A407" w:rsidR="00877419" w:rsidRPr="00E258EF" w:rsidRDefault="004C00A3" w:rsidP="00877419">
      <w:pPr>
        <w:spacing w:line="200" w:lineRule="exact"/>
        <w:jc w:val="center"/>
        <w:rPr>
          <w:rFonts w:ascii="Trebuchet MS" w:hAnsi="Trebuchet MS"/>
          <w:sz w:val="22"/>
          <w:szCs w:val="22"/>
          <w:lang w:val="ro-RO"/>
        </w:rPr>
      </w:pP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sidR="007C5682">
        <w:rPr>
          <w:rFonts w:ascii="Trebuchet MS" w:hAnsi="Trebuchet MS"/>
          <w:sz w:val="22"/>
          <w:szCs w:val="22"/>
          <w:lang w:val="ro-RO"/>
        </w:rPr>
        <w:tab/>
      </w:r>
      <w:r>
        <w:rPr>
          <w:rFonts w:ascii="Trebuchet MS" w:hAnsi="Trebuchet MS"/>
          <w:sz w:val="22"/>
          <w:szCs w:val="22"/>
          <w:lang w:val="ro-RO"/>
        </w:rPr>
        <w:t xml:space="preserve">ANEXA </w:t>
      </w:r>
      <w:r w:rsidR="00292894">
        <w:rPr>
          <w:rFonts w:ascii="Trebuchet MS" w:hAnsi="Trebuchet MS"/>
          <w:sz w:val="22"/>
          <w:szCs w:val="22"/>
          <w:lang w:val="ro-RO"/>
        </w:rPr>
        <w:t>4</w:t>
      </w:r>
    </w:p>
    <w:p w14:paraId="4B8014F2" w14:textId="77777777" w:rsidR="004C00A3" w:rsidRDefault="004C00A3" w:rsidP="00877419">
      <w:pPr>
        <w:ind w:right="1095"/>
        <w:jc w:val="center"/>
        <w:rPr>
          <w:rFonts w:ascii="Trebuchet MS" w:eastAsia="Trebuchet MS" w:hAnsi="Trebuchet MS" w:cs="Trebuchet MS"/>
          <w:b/>
          <w:spacing w:val="-1"/>
          <w:sz w:val="22"/>
          <w:szCs w:val="22"/>
          <w:lang w:val="ro-RO"/>
        </w:rPr>
      </w:pPr>
    </w:p>
    <w:p w14:paraId="42E12030" w14:textId="688182B4" w:rsidR="000B3971" w:rsidRPr="00E258EF" w:rsidRDefault="0099349E" w:rsidP="009809BD">
      <w:pPr>
        <w:ind w:right="1095"/>
        <w:jc w:val="center"/>
        <w:rPr>
          <w:rFonts w:ascii="Trebuchet MS" w:eastAsia="Trebuchet MS" w:hAnsi="Trebuchet MS" w:cs="Trebuchet MS"/>
          <w:sz w:val="22"/>
          <w:szCs w:val="22"/>
          <w:lang w:val="ro-RO"/>
        </w:rPr>
      </w:pPr>
      <w:r w:rsidRPr="00E258EF">
        <w:rPr>
          <w:rFonts w:ascii="Trebuchet MS" w:eastAsia="Trebuchet MS" w:hAnsi="Trebuchet MS" w:cs="Trebuchet MS"/>
          <w:b/>
          <w:spacing w:val="-1"/>
          <w:sz w:val="22"/>
          <w:szCs w:val="22"/>
          <w:lang w:val="ro-RO"/>
        </w:rPr>
        <w:t>CONTRAC</w:t>
      </w:r>
      <w:r w:rsidRPr="00E258EF">
        <w:rPr>
          <w:rFonts w:ascii="Trebuchet MS" w:eastAsia="Trebuchet MS" w:hAnsi="Trebuchet MS" w:cs="Trebuchet MS"/>
          <w:b/>
          <w:sz w:val="22"/>
          <w:szCs w:val="22"/>
          <w:lang w:val="ro-RO"/>
        </w:rPr>
        <w:t>T</w:t>
      </w:r>
      <w:r w:rsidRPr="00E258EF">
        <w:rPr>
          <w:rFonts w:ascii="Trebuchet MS" w:eastAsia="Trebuchet MS" w:hAnsi="Trebuchet MS" w:cs="Trebuchet MS"/>
          <w:b/>
          <w:spacing w:val="31"/>
          <w:sz w:val="22"/>
          <w:szCs w:val="22"/>
          <w:lang w:val="ro-RO"/>
        </w:rPr>
        <w:t xml:space="preserve"> </w:t>
      </w: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E</w:t>
      </w:r>
      <w:r w:rsidR="00877419" w:rsidRPr="00E258EF">
        <w:rPr>
          <w:rFonts w:ascii="Trebuchet MS" w:eastAsia="Trebuchet MS" w:hAnsi="Trebuchet MS" w:cs="Trebuchet MS"/>
          <w:b/>
          <w:spacing w:val="8"/>
          <w:sz w:val="22"/>
          <w:szCs w:val="22"/>
          <w:lang w:val="ro-RO"/>
        </w:rPr>
        <w:t xml:space="preserve"> </w:t>
      </w:r>
      <w:r w:rsidRPr="00E258EF">
        <w:rPr>
          <w:rFonts w:ascii="Trebuchet MS" w:eastAsia="Trebuchet MS" w:hAnsi="Trebuchet MS" w:cs="Trebuchet MS"/>
          <w:b/>
          <w:spacing w:val="-1"/>
          <w:w w:val="103"/>
          <w:sz w:val="22"/>
          <w:szCs w:val="22"/>
          <w:lang w:val="ro-RO"/>
        </w:rPr>
        <w:t>FINA</w:t>
      </w:r>
      <w:r w:rsidRPr="00E258EF">
        <w:rPr>
          <w:rFonts w:ascii="Trebuchet MS" w:eastAsia="Trebuchet MS" w:hAnsi="Trebuchet MS" w:cs="Trebuchet MS"/>
          <w:b/>
          <w:spacing w:val="-2"/>
          <w:w w:val="103"/>
          <w:sz w:val="22"/>
          <w:szCs w:val="22"/>
          <w:lang w:val="ro-RO"/>
        </w:rPr>
        <w:t>N</w:t>
      </w:r>
      <w:r w:rsidRPr="00E258EF">
        <w:rPr>
          <w:rFonts w:ascii="Trebuchet MS" w:eastAsia="Trebuchet MS" w:hAnsi="Trebuchet MS" w:cs="Trebuchet MS"/>
          <w:b/>
          <w:w w:val="103"/>
          <w:sz w:val="22"/>
          <w:szCs w:val="22"/>
          <w:lang w:val="ro-RO"/>
        </w:rPr>
        <w:t>ȚARE</w:t>
      </w:r>
    </w:p>
    <w:p w14:paraId="519C9A7E" w14:textId="4911D835" w:rsidR="000B3971" w:rsidRPr="00E258EF" w:rsidRDefault="0099349E" w:rsidP="009809BD">
      <w:pPr>
        <w:spacing w:before="7"/>
        <w:ind w:right="1431"/>
        <w:jc w:val="center"/>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w:t>
      </w:r>
      <w:r w:rsidRPr="00E258EF">
        <w:rPr>
          <w:rFonts w:ascii="Trebuchet MS" w:eastAsia="Trebuchet MS" w:hAnsi="Trebuchet MS" w:cs="Trebuchet MS"/>
          <w:b/>
          <w:spacing w:val="-1"/>
          <w:sz w:val="22"/>
          <w:szCs w:val="22"/>
          <w:lang w:val="ro-RO"/>
        </w:rPr>
        <w:t>Cond</w:t>
      </w:r>
      <w:r w:rsidRPr="00E258EF">
        <w:rPr>
          <w:rFonts w:ascii="Trebuchet MS" w:eastAsia="Trebuchet MS" w:hAnsi="Trebuchet MS" w:cs="Trebuchet MS"/>
          <w:b/>
          <w:sz w:val="22"/>
          <w:szCs w:val="22"/>
          <w:lang w:val="ro-RO"/>
        </w:rPr>
        <w:t>iții</w:t>
      </w:r>
      <w:r w:rsidRPr="00E258EF">
        <w:rPr>
          <w:rFonts w:ascii="Trebuchet MS" w:eastAsia="Trebuchet MS" w:hAnsi="Trebuchet MS" w:cs="Trebuchet MS"/>
          <w:b/>
          <w:spacing w:val="26"/>
          <w:sz w:val="22"/>
          <w:szCs w:val="22"/>
          <w:lang w:val="ro-RO"/>
        </w:rPr>
        <w:t xml:space="preserve"> </w:t>
      </w:r>
      <w:r w:rsidRPr="00E258EF">
        <w:rPr>
          <w:rFonts w:ascii="Trebuchet MS" w:eastAsia="Trebuchet MS" w:hAnsi="Trebuchet MS" w:cs="Trebuchet MS"/>
          <w:b/>
          <w:w w:val="103"/>
          <w:sz w:val="22"/>
          <w:szCs w:val="22"/>
          <w:lang w:val="ro-RO"/>
        </w:rPr>
        <w:t>Specific</w:t>
      </w:r>
      <w:r w:rsidRPr="00E258EF">
        <w:rPr>
          <w:rFonts w:ascii="Trebuchet MS" w:eastAsia="Trebuchet MS" w:hAnsi="Trebuchet MS" w:cs="Trebuchet MS"/>
          <w:b/>
          <w:spacing w:val="-2"/>
          <w:w w:val="103"/>
          <w:sz w:val="22"/>
          <w:szCs w:val="22"/>
          <w:lang w:val="ro-RO"/>
        </w:rPr>
        <w:t>e</w:t>
      </w:r>
      <w:r w:rsidRPr="00E258EF">
        <w:rPr>
          <w:rFonts w:ascii="Trebuchet MS" w:eastAsia="Trebuchet MS" w:hAnsi="Trebuchet MS" w:cs="Trebuchet MS"/>
          <w:b/>
          <w:w w:val="103"/>
          <w:sz w:val="22"/>
          <w:szCs w:val="22"/>
          <w:lang w:val="ro-RO"/>
        </w:rPr>
        <w:t>-</w:t>
      </w:r>
    </w:p>
    <w:p w14:paraId="7FDFB16E" w14:textId="77777777" w:rsidR="000B3971" w:rsidRPr="00E258EF" w:rsidRDefault="000B3971" w:rsidP="009809BD">
      <w:pPr>
        <w:spacing w:before="8" w:line="120" w:lineRule="exact"/>
        <w:jc w:val="center"/>
        <w:rPr>
          <w:rFonts w:ascii="Trebuchet MS" w:hAnsi="Trebuchet MS"/>
          <w:sz w:val="22"/>
          <w:szCs w:val="22"/>
          <w:lang w:val="ro-RO"/>
        </w:rPr>
      </w:pPr>
    </w:p>
    <w:p w14:paraId="43A6CB1D" w14:textId="1635C84B" w:rsidR="000B3971" w:rsidRPr="00E258EF" w:rsidRDefault="00AC7D89" w:rsidP="009809BD">
      <w:pPr>
        <w:spacing w:line="200" w:lineRule="exact"/>
        <w:jc w:val="center"/>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proofErr w:type="spellStart"/>
      <w:r w:rsidRPr="00E258EF">
        <w:rPr>
          <w:rFonts w:ascii="Trebuchet MS" w:eastAsia="Trebuchet MS" w:hAnsi="Trebuchet MS" w:cs="Trebuchet MS"/>
          <w:b/>
          <w:position w:val="-1"/>
          <w:sz w:val="22"/>
          <w:szCs w:val="22"/>
          <w:lang w:val="ro-RO"/>
        </w:rPr>
        <w:t>şi</w:t>
      </w:r>
      <w:proofErr w:type="spellEnd"/>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69AEE87C" w14:textId="77777777" w:rsidR="00152327" w:rsidRPr="00152327" w:rsidRDefault="00152327" w:rsidP="00152327">
      <w:pPr>
        <w:pStyle w:val="ListParagraph"/>
        <w:numPr>
          <w:ilvl w:val="0"/>
          <w:numId w:val="3"/>
        </w:numPr>
        <w:spacing w:before="84"/>
        <w:ind w:left="426" w:right="-10" w:hanging="426"/>
        <w:jc w:val="both"/>
        <w:rPr>
          <w:rFonts w:ascii="Trebuchet MS" w:eastAsia="Arial" w:hAnsi="Trebuchet MS"/>
          <w:sz w:val="22"/>
          <w:szCs w:val="22"/>
          <w:lang w:val="ro-RO"/>
        </w:rPr>
      </w:pPr>
      <w:bookmarkStart w:id="0" w:name="_Hlk118967510"/>
      <w:r w:rsidRPr="00152327">
        <w:rPr>
          <w:rFonts w:ascii="Trebuchet MS" w:eastAsia="Arial" w:hAnsi="Trebuchet MS"/>
          <w:sz w:val="22"/>
          <w:szCs w:val="22"/>
          <w:lang w:val="ro-RO"/>
        </w:rPr>
        <w:t xml:space="preserve">Perioada de implementare a proiectului este de .... luni, respectiv între data de  ___[z/l/a]____ și ___[z/l/a]____ și include, dacă este cazul, și perioada de desfășurare a activităților proiectului înainte de semnarea contractului de finanțare, conform regulilor de eligibilitate a cheltuielilor. </w:t>
      </w:r>
      <w:bookmarkEnd w:id="0"/>
    </w:p>
    <w:p w14:paraId="63D8EC20" w14:textId="77777777" w:rsidR="00655C3E" w:rsidRPr="00E258EF" w:rsidRDefault="00655C3E" w:rsidP="00A33CDA">
      <w:pPr>
        <w:pStyle w:val="ListParagraph"/>
        <w:spacing w:before="84"/>
        <w:ind w:left="360" w:right="-10"/>
        <w:jc w:val="both"/>
        <w:rPr>
          <w:rFonts w:ascii="Trebuchet MS" w:eastAsia="Arial" w:hAnsi="Trebuchet MS"/>
          <w:sz w:val="22"/>
          <w:szCs w:val="22"/>
          <w:lang w:val="ro-RO"/>
        </w:rPr>
      </w:pPr>
    </w:p>
    <w:p w14:paraId="043B15A5" w14:textId="037A7F24" w:rsidR="00F54698" w:rsidRPr="00E258EF" w:rsidRDefault="00F54698" w:rsidP="003D1D7C">
      <w:pPr>
        <w:pStyle w:val="ListParagraph"/>
        <w:numPr>
          <w:ilvl w:val="0"/>
          <w:numId w:val="3"/>
        </w:numPr>
        <w:spacing w:before="84"/>
        <w:ind w:left="360" w:right="-10"/>
        <w:jc w:val="both"/>
        <w:rPr>
          <w:rFonts w:ascii="Trebuchet MS" w:eastAsia="Arial" w:hAnsi="Trebuchet MS"/>
          <w:sz w:val="22"/>
          <w:szCs w:val="22"/>
          <w:lang w:val="ro-RO"/>
        </w:rPr>
      </w:pPr>
      <w:r w:rsidRPr="00E258EF">
        <w:rPr>
          <w:rFonts w:ascii="Trebuchet MS" w:eastAsia="Arial" w:hAnsi="Trebuchet MS"/>
          <w:sz w:val="22"/>
          <w:szCs w:val="22"/>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A81262" w:rsidRPr="00E258EF">
        <w:rPr>
          <w:rFonts w:ascii="Trebuchet MS" w:eastAsia="Arial" w:hAnsi="Trebuchet MS"/>
          <w:sz w:val="22"/>
          <w:szCs w:val="22"/>
          <w:lang w:val="ro-RO"/>
        </w:rPr>
        <w:t>fără a depăși data de 31.12.2029</w:t>
      </w:r>
      <w:r w:rsidRPr="00E258EF">
        <w:rPr>
          <w:rFonts w:ascii="Trebuchet MS" w:eastAsia="Arial" w:hAnsi="Trebuchet MS"/>
          <w:sz w:val="22"/>
          <w:szCs w:val="22"/>
          <w:lang w:val="ro-RO"/>
        </w:rPr>
        <w:t>.</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76495A4F" w14:textId="5E970D2B" w:rsidR="000B3971" w:rsidRPr="00E258EF" w:rsidRDefault="0099349E" w:rsidP="000867D7">
      <w:pPr>
        <w:spacing w:line="247"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completarea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art.</w:t>
      </w:r>
      <w:r w:rsidR="00AA7B64"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Condiţi</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General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w w:val="103"/>
          <w:sz w:val="22"/>
          <w:szCs w:val="22"/>
          <w:lang w:val="ro-RO"/>
        </w:rPr>
        <w:t xml:space="preserve">și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acor</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3"/>
          <w:sz w:val="22"/>
          <w:szCs w:val="22"/>
          <w:lang w:val="ro-RO"/>
        </w:rPr>
        <w:t xml:space="preserve"> </w:t>
      </w:r>
      <w:r w:rsidR="005638A9" w:rsidRPr="00E258EF">
        <w:rPr>
          <w:rFonts w:ascii="Trebuchet MS" w:eastAsia="Trebuchet MS" w:hAnsi="Trebuchet MS" w:cs="Trebuchet MS"/>
          <w:spacing w:val="-1"/>
          <w:sz w:val="22"/>
          <w:szCs w:val="22"/>
          <w:lang w:val="ro-RO"/>
        </w:rPr>
        <w:t>4</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5"/>
          <w:sz w:val="22"/>
          <w:szCs w:val="22"/>
          <w:lang w:val="ro-RO"/>
        </w:rPr>
        <w:t>A</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000867D7" w:rsidRPr="00E258EF">
        <w:rPr>
          <w:rFonts w:ascii="Trebuchet MS" w:eastAsia="Trebuchet MS" w:hAnsi="Trebuchet MS" w:cs="Trebuchet MS"/>
          <w:spacing w:val="-1"/>
          <w:w w:val="103"/>
          <w:sz w:val="22"/>
          <w:szCs w:val="22"/>
          <w:lang w:val="ro-RO"/>
        </w:rPr>
        <w:t>de 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valoarea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angajată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Parteneri</w:t>
      </w:r>
      <w:r w:rsidR="00F43F23">
        <w:rPr>
          <w:rFonts w:ascii="Trebuchet MS" w:eastAsia="Trebuchet MS" w:hAnsi="Trebuchet MS" w:cs="Trebuchet MS"/>
          <w:spacing w:val="-1"/>
          <w:w w:val="103"/>
          <w:sz w:val="22"/>
          <w:szCs w:val="22"/>
          <w:lang w:val="ro-RO"/>
        </w:rPr>
        <w:t xml:space="preserve"> </w:t>
      </w:r>
      <w:r w:rsidR="00F43F23" w:rsidRPr="00E258EF">
        <w:rPr>
          <w:rFonts w:ascii="Trebuchet MS" w:eastAsia="Trebuchet MS" w:hAnsi="Trebuchet MS" w:cs="Trebuchet MS"/>
          <w:spacing w:val="-1"/>
          <w:sz w:val="22"/>
          <w:szCs w:val="22"/>
          <w:lang w:val="ro-RO"/>
        </w:rPr>
        <w:t>(</w:t>
      </w:r>
      <w:r w:rsidR="00F43F23">
        <w:rPr>
          <w:rFonts w:ascii="Trebuchet MS" w:eastAsia="Trebuchet MS" w:hAnsi="Trebuchet MS" w:cs="Trebuchet MS"/>
          <w:spacing w:val="-1"/>
          <w:sz w:val="22"/>
          <w:szCs w:val="22"/>
          <w:lang w:val="ro-RO"/>
        </w:rPr>
        <w:t>dacă proiectul se implementează în parteneriat</w:t>
      </w:r>
      <w:r w:rsidR="00F43F23"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după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E258EF" w14:paraId="399CA33F" w14:textId="77777777" w:rsidTr="008A32BF">
        <w:trPr>
          <w:trHeight w:hRule="exact" w:val="1468"/>
        </w:trPr>
        <w:tc>
          <w:tcPr>
            <w:tcW w:w="997" w:type="dxa"/>
            <w:vAlign w:val="center"/>
          </w:tcPr>
          <w:p w14:paraId="4D50F6B4" w14:textId="0F13E970" w:rsidR="000B3971" w:rsidRPr="00E258EF" w:rsidRDefault="0099349E" w:rsidP="001C3E32">
            <w:pPr>
              <w:spacing w:before="10"/>
              <w:ind w:left="-36" w:right="-37"/>
              <w:jc w:val="center"/>
              <w:rPr>
                <w:rFonts w:ascii="Trebuchet MS" w:eastAsia="Trebuchet MS" w:hAnsi="Trebuchet MS" w:cs="Trebuchet MS"/>
                <w:sz w:val="22"/>
                <w:szCs w:val="22"/>
                <w:lang w:val="ro-RO"/>
              </w:rPr>
            </w:pPr>
            <w:r w:rsidRPr="00E258EF">
              <w:rPr>
                <w:rFonts w:ascii="Trebuchet MS" w:eastAsia="Trebuchet MS" w:hAnsi="Trebuchet MS" w:cs="Trebuchet MS"/>
                <w:spacing w:val="2"/>
                <w:w w:val="103"/>
                <w:sz w:val="22"/>
                <w:szCs w:val="22"/>
                <w:lang w:val="ro-RO"/>
              </w:rPr>
              <w:t>O</w:t>
            </w:r>
            <w:r w:rsidRPr="00E258EF">
              <w:rPr>
                <w:rFonts w:ascii="Trebuchet MS" w:eastAsia="Trebuchet MS" w:hAnsi="Trebuchet MS" w:cs="Trebuchet MS"/>
                <w:spacing w:val="-4"/>
                <w:w w:val="103"/>
                <w:sz w:val="22"/>
                <w:szCs w:val="22"/>
                <w:lang w:val="ro-RO"/>
              </w:rPr>
              <w:t>r</w:t>
            </w:r>
            <w:r w:rsidRPr="00E258EF">
              <w:rPr>
                <w:rFonts w:ascii="Trebuchet MS" w:eastAsia="Trebuchet MS" w:hAnsi="Trebuchet MS" w:cs="Trebuchet MS"/>
                <w:w w:val="103"/>
                <w:sz w:val="22"/>
                <w:szCs w:val="22"/>
                <w:lang w:val="ro-RO"/>
              </w:rPr>
              <w:t>ganizatia</w:t>
            </w:r>
            <w:r w:rsidR="001C3E32" w:rsidRPr="00E258EF">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E258EF"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totală</w:t>
            </w:r>
            <w:r w:rsidR="00655C3E" w:rsidRPr="00E258EF">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E258EF" w:rsidRDefault="0099349E">
            <w:pPr>
              <w:spacing w:before="10" w:line="247" w:lineRule="auto"/>
              <w:ind w:left="69" w:right="78"/>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 xml:space="preserve">Valoarea totală </w:t>
            </w:r>
            <w:r w:rsidRPr="00E258EF">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E258EF" w:rsidRDefault="0099349E">
            <w:pPr>
              <w:spacing w:before="10" w:line="247" w:lineRule="auto"/>
              <w:ind w:left="38" w:right="49"/>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FSE</w:t>
            </w:r>
            <w:r w:rsidR="000867D7" w:rsidRPr="00E258EF">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E258EF" w:rsidRDefault="0099349E">
            <w:pPr>
              <w:spacing w:before="10" w:line="247" w:lineRule="auto"/>
              <w:ind w:left="12" w:right="20"/>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w w:val="103"/>
                <w:sz w:val="22"/>
                <w:szCs w:val="22"/>
                <w:lang w:val="ro-RO"/>
              </w:rPr>
              <w:t xml:space="preserve">bugetul </w:t>
            </w:r>
            <w:proofErr w:type="spellStart"/>
            <w:r w:rsidRPr="00E258EF">
              <w:rPr>
                <w:rFonts w:ascii="Trebuchet MS" w:eastAsia="Trebuchet MS" w:hAnsi="Trebuchet MS" w:cs="Trebuchet MS"/>
                <w:w w:val="103"/>
                <w:sz w:val="22"/>
                <w:szCs w:val="22"/>
                <w:lang w:val="ro-RO"/>
              </w:rPr>
              <w:t>naţional</w:t>
            </w:r>
            <w:proofErr w:type="spellEnd"/>
          </w:p>
        </w:tc>
        <w:tc>
          <w:tcPr>
            <w:tcW w:w="1371" w:type="dxa"/>
            <w:gridSpan w:val="2"/>
            <w:vAlign w:val="center"/>
          </w:tcPr>
          <w:p w14:paraId="7C3C0C02" w14:textId="77777777" w:rsidR="000B3971" w:rsidRPr="00E258EF" w:rsidRDefault="0099349E">
            <w:pPr>
              <w:spacing w:before="10" w:line="247" w:lineRule="auto"/>
              <w:ind w:left="74" w:right="78" w:hanging="1"/>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5"/>
                <w:sz w:val="22"/>
                <w:szCs w:val="22"/>
                <w:lang w:val="ro-RO"/>
              </w:rPr>
              <w:t xml:space="preserve"> </w:t>
            </w:r>
            <w:proofErr w:type="spellStart"/>
            <w:r w:rsidRPr="00E258EF">
              <w:rPr>
                <w:rFonts w:ascii="Trebuchet MS" w:eastAsia="Trebuchet MS" w:hAnsi="Trebuchet MS" w:cs="Trebuchet MS"/>
                <w:w w:val="103"/>
                <w:sz w:val="22"/>
                <w:szCs w:val="22"/>
                <w:lang w:val="ro-RO"/>
              </w:rPr>
              <w:t>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de parteneriat/ </w:t>
            </w:r>
            <w:r w:rsidRPr="00E258EF">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E258EF" w:rsidRDefault="0099349E">
            <w:pPr>
              <w:spacing w:before="10" w:line="247" w:lineRule="auto"/>
              <w:ind w:left="74" w:right="76"/>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n</w:t>
            </w:r>
            <w:r w:rsidRPr="00E258EF">
              <w:rPr>
                <w:rFonts w:ascii="Trebuchet MS" w:eastAsia="Trebuchet MS" w:hAnsi="Trebuchet MS" w:cs="Trebuchet MS"/>
                <w:w w:val="103"/>
                <w:sz w:val="22"/>
                <w:szCs w:val="22"/>
                <w:lang w:val="ro-RO"/>
              </w:rPr>
              <w:t>e- eligibilă inclu</w:t>
            </w:r>
            <w:r w:rsidRPr="00E258EF">
              <w:rPr>
                <w:rFonts w:ascii="Trebuchet MS" w:eastAsia="Trebuchet MS" w:hAnsi="Trebuchet MS" w:cs="Trebuchet MS"/>
                <w:spacing w:val="-5"/>
                <w:w w:val="103"/>
                <w:sz w:val="22"/>
                <w:szCs w:val="22"/>
                <w:lang w:val="ro-RO"/>
              </w:rPr>
              <w:t>s</w:t>
            </w:r>
            <w:r w:rsidRPr="00E258EF">
              <w:rPr>
                <w:rFonts w:ascii="Trebuchet MS" w:eastAsia="Trebuchet MS" w:hAnsi="Trebuchet MS" w:cs="Trebuchet MS"/>
                <w:spacing w:val="1"/>
                <w:w w:val="103"/>
                <w:sz w:val="22"/>
                <w:szCs w:val="22"/>
                <w:lang w:val="ro-RO"/>
              </w:rPr>
              <w:t xml:space="preserve">iv </w:t>
            </w:r>
            <w:r w:rsidRPr="00E258EF">
              <w:rPr>
                <w:rFonts w:ascii="Trebuchet MS" w:eastAsia="Trebuchet MS" w:hAnsi="Trebuchet MS" w:cs="Trebuchet MS"/>
                <w:w w:val="103"/>
                <w:sz w:val="22"/>
                <w:szCs w:val="22"/>
                <w:lang w:val="ro-RO"/>
              </w:rPr>
              <w:t>TVA</w:t>
            </w:r>
          </w:p>
        </w:tc>
      </w:tr>
      <w:tr w:rsidR="006C55AA" w:rsidRPr="00E258EF" w14:paraId="21AF5CF9" w14:textId="77777777" w:rsidTr="008A32BF">
        <w:trPr>
          <w:trHeight w:hRule="exact" w:val="256"/>
        </w:trPr>
        <w:tc>
          <w:tcPr>
            <w:tcW w:w="997" w:type="dxa"/>
            <w:vAlign w:val="center"/>
          </w:tcPr>
          <w:p w14:paraId="492F7FDA" w14:textId="77777777" w:rsidR="000B3971" w:rsidRPr="00E258EF" w:rsidRDefault="000B3971">
            <w:pPr>
              <w:rPr>
                <w:rFonts w:ascii="Trebuchet MS" w:hAnsi="Trebuchet MS"/>
                <w:sz w:val="22"/>
                <w:szCs w:val="22"/>
                <w:lang w:val="ro-RO"/>
              </w:rPr>
            </w:pPr>
          </w:p>
        </w:tc>
        <w:tc>
          <w:tcPr>
            <w:tcW w:w="1275" w:type="dxa"/>
            <w:vAlign w:val="center"/>
          </w:tcPr>
          <w:p w14:paraId="3E48B17A" w14:textId="77777777" w:rsidR="000B3971" w:rsidRPr="00E258EF" w:rsidRDefault="0099349E">
            <w:pPr>
              <w:spacing w:before="1"/>
              <w:ind w:left="33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E258EF" w:rsidRDefault="0099349E">
            <w:pPr>
              <w:spacing w:before="1"/>
              <w:ind w:left="298"/>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E258EF" w:rsidRDefault="0099349E">
            <w:pPr>
              <w:spacing w:before="1"/>
              <w:ind w:left="305"/>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E258EF" w:rsidRDefault="0099349E">
            <w:pPr>
              <w:spacing w:before="1"/>
              <w:ind w:left="222"/>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E258EF" w:rsidRDefault="0099349E">
            <w:pPr>
              <w:spacing w:before="1"/>
              <w:ind w:left="317"/>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E258EF" w:rsidRDefault="0099349E">
            <w:pPr>
              <w:spacing w:before="1"/>
              <w:ind w:left="174"/>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933" w:type="dxa"/>
            <w:vAlign w:val="center"/>
          </w:tcPr>
          <w:p w14:paraId="56565496" w14:textId="77777777" w:rsidR="000B3971" w:rsidRPr="00E258EF" w:rsidRDefault="0099349E">
            <w:pPr>
              <w:spacing w:before="1"/>
              <w:ind w:left="260"/>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E258EF" w:rsidRDefault="0099349E">
            <w:pPr>
              <w:spacing w:before="1"/>
              <w:ind w:left="7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E258EF" w:rsidRDefault="0099349E">
            <w:pPr>
              <w:spacing w:before="1"/>
              <w:ind w:left="302"/>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r>
      <w:tr w:rsidR="006C55AA" w:rsidRPr="00E258EF" w14:paraId="75CF36B8" w14:textId="77777777" w:rsidTr="008A32BF">
        <w:trPr>
          <w:trHeight w:hRule="exact" w:val="494"/>
        </w:trPr>
        <w:tc>
          <w:tcPr>
            <w:tcW w:w="997" w:type="dxa"/>
            <w:vAlign w:val="center"/>
          </w:tcPr>
          <w:p w14:paraId="5F8E904D" w14:textId="77777777" w:rsidR="000B3971" w:rsidRPr="00E258EF" w:rsidRDefault="0099349E">
            <w:pPr>
              <w:spacing w:line="220" w:lineRule="exact"/>
              <w:ind w:left="442" w:right="44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E258EF" w:rsidRDefault="0099349E">
            <w:pPr>
              <w:spacing w:line="220" w:lineRule="exact"/>
              <w:ind w:left="226"/>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E258EF" w:rsidRDefault="0099349E">
            <w:pPr>
              <w:spacing w:line="220" w:lineRule="exact"/>
              <w:ind w:left="80"/>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E258EF" w:rsidRDefault="0099349E">
            <w:pPr>
              <w:spacing w:line="220" w:lineRule="exact"/>
              <w:ind w:left="409" w:right="416"/>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E258EF" w:rsidRDefault="0099349E">
            <w:pPr>
              <w:spacing w:line="220" w:lineRule="exact"/>
              <w:ind w:left="271" w:right="273"/>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E258EF" w:rsidRDefault="0099349E">
            <w:pPr>
              <w:spacing w:line="220" w:lineRule="exact"/>
              <w:ind w:left="421" w:right="43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E258EF" w:rsidRDefault="0099349E">
            <w:pPr>
              <w:spacing w:line="220" w:lineRule="exact"/>
              <w:ind w:left="223" w:right="237"/>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E258EF" w:rsidRDefault="0099349E">
            <w:pPr>
              <w:spacing w:line="220" w:lineRule="exact"/>
              <w:ind w:left="363" w:right="375"/>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E258EF" w:rsidRDefault="0099349E">
            <w:pPr>
              <w:spacing w:line="220" w:lineRule="exact"/>
              <w:ind w:left="124" w:right="120"/>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E258EF" w:rsidRDefault="0099349E">
            <w:pPr>
              <w:spacing w:line="220" w:lineRule="exact"/>
              <w:ind w:left="408" w:right="408"/>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9</w:t>
            </w:r>
          </w:p>
        </w:tc>
      </w:tr>
      <w:tr w:rsidR="006C55AA" w:rsidRPr="00E258EF" w14:paraId="0BB33983" w14:textId="77777777" w:rsidTr="008A32BF">
        <w:trPr>
          <w:trHeight w:hRule="exact" w:val="277"/>
        </w:trPr>
        <w:tc>
          <w:tcPr>
            <w:tcW w:w="997" w:type="dxa"/>
            <w:vAlign w:val="center"/>
          </w:tcPr>
          <w:p w14:paraId="29732908" w14:textId="77777777" w:rsidR="000B3971" w:rsidRPr="00E258EF" w:rsidRDefault="000B3971">
            <w:pPr>
              <w:rPr>
                <w:rFonts w:ascii="Trebuchet MS" w:hAnsi="Trebuchet MS"/>
                <w:sz w:val="22"/>
                <w:szCs w:val="22"/>
                <w:lang w:val="ro-RO"/>
              </w:rPr>
            </w:pPr>
          </w:p>
        </w:tc>
        <w:tc>
          <w:tcPr>
            <w:tcW w:w="1275" w:type="dxa"/>
            <w:vAlign w:val="center"/>
          </w:tcPr>
          <w:p w14:paraId="41F9D8DF" w14:textId="77777777" w:rsidR="000B3971" w:rsidRPr="00E258EF" w:rsidRDefault="000B3971">
            <w:pPr>
              <w:rPr>
                <w:rFonts w:ascii="Trebuchet MS" w:hAnsi="Trebuchet MS"/>
                <w:sz w:val="22"/>
                <w:szCs w:val="22"/>
                <w:lang w:val="ro-RO"/>
              </w:rPr>
            </w:pPr>
          </w:p>
        </w:tc>
        <w:tc>
          <w:tcPr>
            <w:tcW w:w="1011" w:type="dxa"/>
            <w:vAlign w:val="center"/>
          </w:tcPr>
          <w:p w14:paraId="2901A8FF" w14:textId="77777777" w:rsidR="000B3971" w:rsidRPr="00E258EF" w:rsidRDefault="000B3971">
            <w:pPr>
              <w:rPr>
                <w:rFonts w:ascii="Trebuchet MS" w:hAnsi="Trebuchet MS"/>
                <w:sz w:val="22"/>
                <w:szCs w:val="22"/>
                <w:lang w:val="ro-RO"/>
              </w:rPr>
            </w:pPr>
          </w:p>
        </w:tc>
        <w:tc>
          <w:tcPr>
            <w:tcW w:w="1020" w:type="dxa"/>
            <w:vAlign w:val="center"/>
          </w:tcPr>
          <w:p w14:paraId="3FBD0B24" w14:textId="77777777" w:rsidR="000B3971" w:rsidRPr="00E258EF" w:rsidRDefault="000B3971">
            <w:pPr>
              <w:rPr>
                <w:rFonts w:ascii="Trebuchet MS" w:hAnsi="Trebuchet MS"/>
                <w:sz w:val="22"/>
                <w:szCs w:val="22"/>
                <w:lang w:val="ro-RO"/>
              </w:rPr>
            </w:pPr>
          </w:p>
        </w:tc>
        <w:tc>
          <w:tcPr>
            <w:tcW w:w="738" w:type="dxa"/>
            <w:vAlign w:val="center"/>
          </w:tcPr>
          <w:p w14:paraId="52612903" w14:textId="77777777" w:rsidR="000B3971" w:rsidRPr="00E258EF" w:rsidRDefault="000B3971">
            <w:pPr>
              <w:rPr>
                <w:rFonts w:ascii="Trebuchet MS" w:hAnsi="Trebuchet MS"/>
                <w:sz w:val="22"/>
                <w:szCs w:val="22"/>
                <w:lang w:val="ro-RO"/>
              </w:rPr>
            </w:pPr>
          </w:p>
        </w:tc>
        <w:tc>
          <w:tcPr>
            <w:tcW w:w="1046" w:type="dxa"/>
            <w:vAlign w:val="center"/>
          </w:tcPr>
          <w:p w14:paraId="746F361F" w14:textId="77777777" w:rsidR="000B3971" w:rsidRPr="00E258EF" w:rsidRDefault="000B3971">
            <w:pPr>
              <w:rPr>
                <w:rFonts w:ascii="Trebuchet MS" w:hAnsi="Trebuchet MS"/>
                <w:sz w:val="22"/>
                <w:szCs w:val="22"/>
                <w:lang w:val="ro-RO"/>
              </w:rPr>
            </w:pPr>
          </w:p>
        </w:tc>
        <w:tc>
          <w:tcPr>
            <w:tcW w:w="655" w:type="dxa"/>
            <w:vAlign w:val="center"/>
          </w:tcPr>
          <w:p w14:paraId="697C41E3" w14:textId="77777777" w:rsidR="000B3971" w:rsidRPr="00E258EF" w:rsidRDefault="000B3971">
            <w:pPr>
              <w:rPr>
                <w:rFonts w:ascii="Trebuchet MS" w:hAnsi="Trebuchet MS"/>
                <w:sz w:val="22"/>
                <w:szCs w:val="22"/>
                <w:lang w:val="ro-RO"/>
              </w:rPr>
            </w:pPr>
          </w:p>
        </w:tc>
        <w:tc>
          <w:tcPr>
            <w:tcW w:w="933" w:type="dxa"/>
            <w:vAlign w:val="center"/>
          </w:tcPr>
          <w:p w14:paraId="5EF8A0C4" w14:textId="77777777" w:rsidR="000B3971" w:rsidRPr="00E258EF" w:rsidRDefault="000B3971">
            <w:pPr>
              <w:rPr>
                <w:rFonts w:ascii="Trebuchet MS" w:hAnsi="Trebuchet MS"/>
                <w:sz w:val="22"/>
                <w:szCs w:val="22"/>
                <w:lang w:val="ro-RO"/>
              </w:rPr>
            </w:pPr>
          </w:p>
        </w:tc>
        <w:tc>
          <w:tcPr>
            <w:tcW w:w="438" w:type="dxa"/>
            <w:vAlign w:val="center"/>
          </w:tcPr>
          <w:p w14:paraId="033C7059" w14:textId="77777777" w:rsidR="000B3971" w:rsidRPr="00E258EF" w:rsidRDefault="000B3971">
            <w:pPr>
              <w:rPr>
                <w:rFonts w:ascii="Trebuchet MS" w:hAnsi="Trebuchet MS"/>
                <w:sz w:val="22"/>
                <w:szCs w:val="22"/>
                <w:lang w:val="ro-RO"/>
              </w:rPr>
            </w:pPr>
          </w:p>
        </w:tc>
        <w:tc>
          <w:tcPr>
            <w:tcW w:w="1247" w:type="dxa"/>
            <w:vAlign w:val="center"/>
          </w:tcPr>
          <w:p w14:paraId="40AEC473" w14:textId="77777777" w:rsidR="000B3971" w:rsidRPr="00E258EF" w:rsidRDefault="000B3971">
            <w:pPr>
              <w:rPr>
                <w:rFonts w:ascii="Trebuchet MS" w:hAnsi="Trebuchet MS"/>
                <w:sz w:val="22"/>
                <w:szCs w:val="22"/>
                <w:lang w:val="ro-RO"/>
              </w:rPr>
            </w:pPr>
          </w:p>
        </w:tc>
      </w:tr>
      <w:tr w:rsidR="006C55AA" w:rsidRPr="00E258EF" w14:paraId="0AF8E8D0" w14:textId="77777777" w:rsidTr="008A32BF">
        <w:trPr>
          <w:trHeight w:hRule="exact" w:val="278"/>
        </w:trPr>
        <w:tc>
          <w:tcPr>
            <w:tcW w:w="997" w:type="dxa"/>
            <w:vAlign w:val="center"/>
          </w:tcPr>
          <w:p w14:paraId="75B216E0" w14:textId="77777777" w:rsidR="000B3971" w:rsidRPr="00E258EF" w:rsidRDefault="000B3971">
            <w:pPr>
              <w:rPr>
                <w:rFonts w:ascii="Trebuchet MS" w:hAnsi="Trebuchet MS"/>
                <w:sz w:val="22"/>
                <w:szCs w:val="22"/>
                <w:lang w:val="ro-RO"/>
              </w:rPr>
            </w:pPr>
          </w:p>
        </w:tc>
        <w:tc>
          <w:tcPr>
            <w:tcW w:w="1275" w:type="dxa"/>
            <w:vAlign w:val="center"/>
          </w:tcPr>
          <w:p w14:paraId="4C2489BC" w14:textId="77777777" w:rsidR="000B3971" w:rsidRPr="00E258EF" w:rsidRDefault="000B3971">
            <w:pPr>
              <w:rPr>
                <w:rFonts w:ascii="Trebuchet MS" w:hAnsi="Trebuchet MS"/>
                <w:sz w:val="22"/>
                <w:szCs w:val="22"/>
                <w:lang w:val="ro-RO"/>
              </w:rPr>
            </w:pPr>
          </w:p>
        </w:tc>
        <w:tc>
          <w:tcPr>
            <w:tcW w:w="1011" w:type="dxa"/>
            <w:vAlign w:val="center"/>
          </w:tcPr>
          <w:p w14:paraId="30C4BC9A" w14:textId="77777777" w:rsidR="000B3971" w:rsidRPr="00E258EF" w:rsidRDefault="000B3971">
            <w:pPr>
              <w:rPr>
                <w:rFonts w:ascii="Trebuchet MS" w:hAnsi="Trebuchet MS"/>
                <w:sz w:val="22"/>
                <w:szCs w:val="22"/>
                <w:lang w:val="ro-RO"/>
              </w:rPr>
            </w:pPr>
          </w:p>
        </w:tc>
        <w:tc>
          <w:tcPr>
            <w:tcW w:w="1020" w:type="dxa"/>
            <w:vAlign w:val="center"/>
          </w:tcPr>
          <w:p w14:paraId="0684287B" w14:textId="77777777" w:rsidR="000B3971" w:rsidRPr="00E258EF" w:rsidRDefault="000B3971">
            <w:pPr>
              <w:rPr>
                <w:rFonts w:ascii="Trebuchet MS" w:hAnsi="Trebuchet MS"/>
                <w:sz w:val="22"/>
                <w:szCs w:val="22"/>
                <w:lang w:val="ro-RO"/>
              </w:rPr>
            </w:pPr>
          </w:p>
        </w:tc>
        <w:tc>
          <w:tcPr>
            <w:tcW w:w="738" w:type="dxa"/>
            <w:vAlign w:val="center"/>
          </w:tcPr>
          <w:p w14:paraId="1711A392" w14:textId="77777777" w:rsidR="000B3971" w:rsidRPr="00E258EF" w:rsidRDefault="000B3971">
            <w:pPr>
              <w:rPr>
                <w:rFonts w:ascii="Trebuchet MS" w:hAnsi="Trebuchet MS"/>
                <w:sz w:val="22"/>
                <w:szCs w:val="22"/>
                <w:lang w:val="ro-RO"/>
              </w:rPr>
            </w:pPr>
          </w:p>
        </w:tc>
        <w:tc>
          <w:tcPr>
            <w:tcW w:w="1046" w:type="dxa"/>
            <w:vAlign w:val="center"/>
          </w:tcPr>
          <w:p w14:paraId="1ABCC3F3" w14:textId="77777777" w:rsidR="000B3971" w:rsidRPr="00E258EF" w:rsidRDefault="000B3971">
            <w:pPr>
              <w:rPr>
                <w:rFonts w:ascii="Trebuchet MS" w:hAnsi="Trebuchet MS"/>
                <w:sz w:val="22"/>
                <w:szCs w:val="22"/>
                <w:lang w:val="ro-RO"/>
              </w:rPr>
            </w:pPr>
          </w:p>
        </w:tc>
        <w:tc>
          <w:tcPr>
            <w:tcW w:w="655" w:type="dxa"/>
            <w:vAlign w:val="center"/>
          </w:tcPr>
          <w:p w14:paraId="56B605B0" w14:textId="77777777" w:rsidR="000B3971" w:rsidRPr="00E258EF" w:rsidRDefault="000B3971">
            <w:pPr>
              <w:rPr>
                <w:rFonts w:ascii="Trebuchet MS" w:hAnsi="Trebuchet MS"/>
                <w:sz w:val="22"/>
                <w:szCs w:val="22"/>
                <w:lang w:val="ro-RO"/>
              </w:rPr>
            </w:pPr>
          </w:p>
        </w:tc>
        <w:tc>
          <w:tcPr>
            <w:tcW w:w="933" w:type="dxa"/>
            <w:vAlign w:val="center"/>
          </w:tcPr>
          <w:p w14:paraId="2005048F" w14:textId="77777777" w:rsidR="000B3971" w:rsidRPr="00E258EF" w:rsidRDefault="000B3971">
            <w:pPr>
              <w:rPr>
                <w:rFonts w:ascii="Trebuchet MS" w:hAnsi="Trebuchet MS"/>
                <w:sz w:val="22"/>
                <w:szCs w:val="22"/>
                <w:lang w:val="ro-RO"/>
              </w:rPr>
            </w:pPr>
          </w:p>
        </w:tc>
        <w:tc>
          <w:tcPr>
            <w:tcW w:w="438" w:type="dxa"/>
            <w:vAlign w:val="center"/>
          </w:tcPr>
          <w:p w14:paraId="7B8CB0B2" w14:textId="77777777" w:rsidR="000B3971" w:rsidRPr="00E258EF" w:rsidRDefault="000B3971">
            <w:pPr>
              <w:rPr>
                <w:rFonts w:ascii="Trebuchet MS" w:hAnsi="Trebuchet MS"/>
                <w:sz w:val="22"/>
                <w:szCs w:val="22"/>
                <w:lang w:val="ro-RO"/>
              </w:rPr>
            </w:pPr>
          </w:p>
        </w:tc>
        <w:tc>
          <w:tcPr>
            <w:tcW w:w="1247" w:type="dxa"/>
            <w:vAlign w:val="center"/>
          </w:tcPr>
          <w:p w14:paraId="5F639931" w14:textId="77777777" w:rsidR="000B3971" w:rsidRPr="00E258EF" w:rsidRDefault="000B3971">
            <w:pPr>
              <w:rPr>
                <w:rFonts w:ascii="Trebuchet MS" w:hAnsi="Trebuchet MS"/>
                <w:sz w:val="22"/>
                <w:szCs w:val="22"/>
                <w:lang w:val="ro-RO"/>
              </w:rPr>
            </w:pPr>
          </w:p>
        </w:tc>
      </w:tr>
      <w:tr w:rsidR="006C55AA" w:rsidRPr="00E258EF" w14:paraId="56A4E436" w14:textId="77777777" w:rsidTr="008A32BF">
        <w:trPr>
          <w:trHeight w:hRule="exact" w:val="276"/>
        </w:trPr>
        <w:tc>
          <w:tcPr>
            <w:tcW w:w="997" w:type="dxa"/>
            <w:vAlign w:val="center"/>
          </w:tcPr>
          <w:p w14:paraId="0A081848" w14:textId="77777777" w:rsidR="000B3971" w:rsidRPr="00E258EF" w:rsidRDefault="000B3971">
            <w:pPr>
              <w:rPr>
                <w:rFonts w:ascii="Trebuchet MS" w:hAnsi="Trebuchet MS"/>
                <w:sz w:val="22"/>
                <w:szCs w:val="22"/>
                <w:lang w:val="ro-RO"/>
              </w:rPr>
            </w:pPr>
          </w:p>
        </w:tc>
        <w:tc>
          <w:tcPr>
            <w:tcW w:w="1275" w:type="dxa"/>
            <w:vAlign w:val="center"/>
          </w:tcPr>
          <w:p w14:paraId="739835C7" w14:textId="77777777" w:rsidR="000B3971" w:rsidRPr="00E258EF" w:rsidRDefault="000B3971">
            <w:pPr>
              <w:rPr>
                <w:rFonts w:ascii="Trebuchet MS" w:hAnsi="Trebuchet MS"/>
                <w:sz w:val="22"/>
                <w:szCs w:val="22"/>
                <w:lang w:val="ro-RO"/>
              </w:rPr>
            </w:pPr>
          </w:p>
        </w:tc>
        <w:tc>
          <w:tcPr>
            <w:tcW w:w="1011" w:type="dxa"/>
            <w:vAlign w:val="center"/>
          </w:tcPr>
          <w:p w14:paraId="31541944" w14:textId="77777777" w:rsidR="000B3971" w:rsidRPr="00E258EF" w:rsidRDefault="000B3971">
            <w:pPr>
              <w:rPr>
                <w:rFonts w:ascii="Trebuchet MS" w:hAnsi="Trebuchet MS"/>
                <w:sz w:val="22"/>
                <w:szCs w:val="22"/>
                <w:lang w:val="ro-RO"/>
              </w:rPr>
            </w:pPr>
          </w:p>
        </w:tc>
        <w:tc>
          <w:tcPr>
            <w:tcW w:w="1020" w:type="dxa"/>
            <w:vAlign w:val="center"/>
          </w:tcPr>
          <w:p w14:paraId="025A16DB" w14:textId="77777777" w:rsidR="000B3971" w:rsidRPr="00E258EF" w:rsidRDefault="000B3971">
            <w:pPr>
              <w:rPr>
                <w:rFonts w:ascii="Trebuchet MS" w:hAnsi="Trebuchet MS"/>
                <w:sz w:val="22"/>
                <w:szCs w:val="22"/>
                <w:lang w:val="ro-RO"/>
              </w:rPr>
            </w:pPr>
          </w:p>
        </w:tc>
        <w:tc>
          <w:tcPr>
            <w:tcW w:w="738" w:type="dxa"/>
            <w:vAlign w:val="center"/>
          </w:tcPr>
          <w:p w14:paraId="552B782B" w14:textId="77777777" w:rsidR="000B3971" w:rsidRPr="00E258EF" w:rsidRDefault="000B3971">
            <w:pPr>
              <w:rPr>
                <w:rFonts w:ascii="Trebuchet MS" w:hAnsi="Trebuchet MS"/>
                <w:sz w:val="22"/>
                <w:szCs w:val="22"/>
                <w:lang w:val="ro-RO"/>
              </w:rPr>
            </w:pPr>
          </w:p>
        </w:tc>
        <w:tc>
          <w:tcPr>
            <w:tcW w:w="1046" w:type="dxa"/>
            <w:vAlign w:val="center"/>
          </w:tcPr>
          <w:p w14:paraId="7FADF4B1" w14:textId="77777777" w:rsidR="000B3971" w:rsidRPr="00E258EF" w:rsidRDefault="000B3971">
            <w:pPr>
              <w:rPr>
                <w:rFonts w:ascii="Trebuchet MS" w:hAnsi="Trebuchet MS"/>
                <w:sz w:val="22"/>
                <w:szCs w:val="22"/>
                <w:lang w:val="ro-RO"/>
              </w:rPr>
            </w:pPr>
          </w:p>
        </w:tc>
        <w:tc>
          <w:tcPr>
            <w:tcW w:w="655" w:type="dxa"/>
            <w:vAlign w:val="center"/>
          </w:tcPr>
          <w:p w14:paraId="4F9130CC" w14:textId="77777777" w:rsidR="000B3971" w:rsidRPr="00E258EF" w:rsidRDefault="000B3971">
            <w:pPr>
              <w:rPr>
                <w:rFonts w:ascii="Trebuchet MS" w:hAnsi="Trebuchet MS"/>
                <w:sz w:val="22"/>
                <w:szCs w:val="22"/>
                <w:lang w:val="ro-RO"/>
              </w:rPr>
            </w:pPr>
          </w:p>
        </w:tc>
        <w:tc>
          <w:tcPr>
            <w:tcW w:w="933" w:type="dxa"/>
            <w:vAlign w:val="center"/>
          </w:tcPr>
          <w:p w14:paraId="1009DDC0" w14:textId="77777777" w:rsidR="000B3971" w:rsidRPr="00E258EF" w:rsidRDefault="000B3971">
            <w:pPr>
              <w:rPr>
                <w:rFonts w:ascii="Trebuchet MS" w:hAnsi="Trebuchet MS"/>
                <w:sz w:val="22"/>
                <w:szCs w:val="22"/>
                <w:lang w:val="ro-RO"/>
              </w:rPr>
            </w:pPr>
          </w:p>
        </w:tc>
        <w:tc>
          <w:tcPr>
            <w:tcW w:w="438" w:type="dxa"/>
            <w:vAlign w:val="center"/>
          </w:tcPr>
          <w:p w14:paraId="658CC7D8" w14:textId="77777777" w:rsidR="000B3971" w:rsidRPr="00E258EF" w:rsidRDefault="000B3971">
            <w:pPr>
              <w:rPr>
                <w:rFonts w:ascii="Trebuchet MS" w:hAnsi="Trebuchet MS"/>
                <w:sz w:val="22"/>
                <w:szCs w:val="22"/>
                <w:lang w:val="ro-RO"/>
              </w:rPr>
            </w:pPr>
          </w:p>
        </w:tc>
        <w:tc>
          <w:tcPr>
            <w:tcW w:w="1247" w:type="dxa"/>
            <w:vAlign w:val="center"/>
          </w:tcPr>
          <w:p w14:paraId="64DB930A" w14:textId="77777777" w:rsidR="000B3971" w:rsidRPr="00E258EF" w:rsidRDefault="000B3971">
            <w:pPr>
              <w:rPr>
                <w:rFonts w:ascii="Trebuchet MS" w:hAnsi="Trebuchet MS"/>
                <w:sz w:val="22"/>
                <w:szCs w:val="22"/>
                <w:lang w:val="ro-RO"/>
              </w:rPr>
            </w:pPr>
          </w:p>
        </w:tc>
      </w:tr>
      <w:tr w:rsidR="006C55AA" w:rsidRPr="00E258EF" w14:paraId="461C8F4B" w14:textId="77777777" w:rsidTr="008A32BF">
        <w:trPr>
          <w:trHeight w:hRule="exact" w:val="386"/>
        </w:trPr>
        <w:tc>
          <w:tcPr>
            <w:tcW w:w="997" w:type="dxa"/>
            <w:vAlign w:val="center"/>
          </w:tcPr>
          <w:p w14:paraId="0ED3D5F2" w14:textId="257F7FB9" w:rsidR="000B3971" w:rsidRPr="00E258EF" w:rsidRDefault="00AE7E2D">
            <w:pPr>
              <w:rPr>
                <w:rFonts w:ascii="Trebuchet MS" w:hAnsi="Trebuchet MS"/>
                <w:b/>
                <w:bCs/>
                <w:sz w:val="22"/>
                <w:szCs w:val="22"/>
                <w:lang w:val="ro-RO"/>
              </w:rPr>
            </w:pPr>
            <w:r w:rsidRPr="00E258EF">
              <w:rPr>
                <w:rFonts w:ascii="Trebuchet MS" w:hAnsi="Trebuchet MS"/>
                <w:b/>
                <w:bCs/>
                <w:sz w:val="22"/>
                <w:szCs w:val="22"/>
                <w:lang w:val="ro-RO"/>
              </w:rPr>
              <w:t xml:space="preserve">     Total: </w:t>
            </w:r>
          </w:p>
        </w:tc>
        <w:tc>
          <w:tcPr>
            <w:tcW w:w="1275" w:type="dxa"/>
            <w:vAlign w:val="center"/>
          </w:tcPr>
          <w:p w14:paraId="6FC34EB9" w14:textId="77777777" w:rsidR="000B3971" w:rsidRPr="00E258EF" w:rsidRDefault="000B3971">
            <w:pPr>
              <w:rPr>
                <w:rFonts w:ascii="Trebuchet MS" w:hAnsi="Trebuchet MS"/>
                <w:sz w:val="22"/>
                <w:szCs w:val="22"/>
                <w:lang w:val="ro-RO"/>
              </w:rPr>
            </w:pPr>
          </w:p>
        </w:tc>
        <w:tc>
          <w:tcPr>
            <w:tcW w:w="1011" w:type="dxa"/>
            <w:vAlign w:val="center"/>
          </w:tcPr>
          <w:p w14:paraId="32AFF6AF" w14:textId="77777777" w:rsidR="000B3971" w:rsidRPr="00E258EF" w:rsidRDefault="000B3971">
            <w:pPr>
              <w:rPr>
                <w:rFonts w:ascii="Trebuchet MS" w:hAnsi="Trebuchet MS"/>
                <w:sz w:val="22"/>
                <w:szCs w:val="22"/>
                <w:lang w:val="ro-RO"/>
              </w:rPr>
            </w:pPr>
          </w:p>
        </w:tc>
        <w:tc>
          <w:tcPr>
            <w:tcW w:w="1020" w:type="dxa"/>
            <w:vAlign w:val="center"/>
          </w:tcPr>
          <w:p w14:paraId="23976B92" w14:textId="77777777" w:rsidR="000B3971" w:rsidRPr="00E258EF" w:rsidRDefault="000B3971">
            <w:pPr>
              <w:rPr>
                <w:rFonts w:ascii="Trebuchet MS" w:hAnsi="Trebuchet MS"/>
                <w:sz w:val="22"/>
                <w:szCs w:val="22"/>
                <w:lang w:val="ro-RO"/>
              </w:rPr>
            </w:pPr>
          </w:p>
        </w:tc>
        <w:tc>
          <w:tcPr>
            <w:tcW w:w="738" w:type="dxa"/>
            <w:vAlign w:val="center"/>
          </w:tcPr>
          <w:p w14:paraId="03068B45" w14:textId="77777777" w:rsidR="000B3971" w:rsidRPr="00E258EF" w:rsidRDefault="000B3971">
            <w:pPr>
              <w:rPr>
                <w:rFonts w:ascii="Trebuchet MS" w:hAnsi="Trebuchet MS"/>
                <w:sz w:val="22"/>
                <w:szCs w:val="22"/>
                <w:lang w:val="ro-RO"/>
              </w:rPr>
            </w:pPr>
          </w:p>
        </w:tc>
        <w:tc>
          <w:tcPr>
            <w:tcW w:w="1046" w:type="dxa"/>
            <w:vAlign w:val="center"/>
          </w:tcPr>
          <w:p w14:paraId="2D1997A1" w14:textId="77777777" w:rsidR="000B3971" w:rsidRPr="00E258EF" w:rsidRDefault="000B3971">
            <w:pPr>
              <w:rPr>
                <w:rFonts w:ascii="Trebuchet MS" w:hAnsi="Trebuchet MS"/>
                <w:sz w:val="22"/>
                <w:szCs w:val="22"/>
                <w:lang w:val="ro-RO"/>
              </w:rPr>
            </w:pPr>
          </w:p>
        </w:tc>
        <w:tc>
          <w:tcPr>
            <w:tcW w:w="655" w:type="dxa"/>
            <w:vAlign w:val="center"/>
          </w:tcPr>
          <w:p w14:paraId="49DAD2DB" w14:textId="77777777" w:rsidR="000B3971" w:rsidRPr="00E258EF" w:rsidRDefault="000B3971">
            <w:pPr>
              <w:rPr>
                <w:rFonts w:ascii="Trebuchet MS" w:hAnsi="Trebuchet MS"/>
                <w:sz w:val="22"/>
                <w:szCs w:val="22"/>
                <w:lang w:val="ro-RO"/>
              </w:rPr>
            </w:pPr>
          </w:p>
        </w:tc>
        <w:tc>
          <w:tcPr>
            <w:tcW w:w="933" w:type="dxa"/>
            <w:vAlign w:val="center"/>
          </w:tcPr>
          <w:p w14:paraId="6AD80475" w14:textId="77777777" w:rsidR="000B3971" w:rsidRPr="00E258EF" w:rsidRDefault="000B3971">
            <w:pPr>
              <w:rPr>
                <w:rFonts w:ascii="Trebuchet MS" w:hAnsi="Trebuchet MS"/>
                <w:sz w:val="22"/>
                <w:szCs w:val="22"/>
                <w:lang w:val="ro-RO"/>
              </w:rPr>
            </w:pPr>
          </w:p>
        </w:tc>
        <w:tc>
          <w:tcPr>
            <w:tcW w:w="438" w:type="dxa"/>
            <w:vAlign w:val="center"/>
          </w:tcPr>
          <w:p w14:paraId="7C2FE1BB" w14:textId="77777777" w:rsidR="000B3971" w:rsidRPr="00E258EF" w:rsidRDefault="000B3971">
            <w:pPr>
              <w:rPr>
                <w:rFonts w:ascii="Trebuchet MS" w:hAnsi="Trebuchet MS"/>
                <w:sz w:val="22"/>
                <w:szCs w:val="22"/>
                <w:lang w:val="ro-RO"/>
              </w:rPr>
            </w:pPr>
          </w:p>
        </w:tc>
        <w:tc>
          <w:tcPr>
            <w:tcW w:w="1247" w:type="dxa"/>
            <w:vAlign w:val="center"/>
          </w:tcPr>
          <w:p w14:paraId="53F3AC0F" w14:textId="77777777" w:rsidR="000B3971" w:rsidRPr="00E258EF" w:rsidRDefault="000B3971">
            <w:pPr>
              <w:rPr>
                <w:rFonts w:ascii="Trebuchet MS" w:hAnsi="Trebuchet MS"/>
                <w:sz w:val="22"/>
                <w:szCs w:val="22"/>
                <w:lang w:val="ro-RO"/>
              </w:rPr>
            </w:pPr>
          </w:p>
        </w:tc>
      </w:tr>
    </w:tbl>
    <w:p w14:paraId="5AB24EB9" w14:textId="77777777" w:rsidR="000B3971" w:rsidRPr="00E258EF" w:rsidRDefault="000B3971">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166A476C"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00537E90"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40AA08FE"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Condiţii</w:t>
      </w:r>
      <w:proofErr w:type="spellEnd"/>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3ABEADD4" w14:textId="38EC05E6" w:rsidR="001D5364" w:rsidRPr="00E258EF" w:rsidRDefault="001D5364" w:rsidP="001D5364">
      <w:pPr>
        <w:ind w:right="265"/>
        <w:jc w:val="both"/>
        <w:rPr>
          <w:rFonts w:ascii="Trebuchet MS" w:eastAsia="Trebuchet MS" w:hAnsi="Trebuchet MS" w:cs="Trebuchet MS"/>
          <w:sz w:val="22"/>
          <w:szCs w:val="22"/>
          <w:lang w:val="ro-RO"/>
        </w:rPr>
      </w:pPr>
    </w:p>
    <w:p w14:paraId="401F8471" w14:textId="2445277C" w:rsidR="001D5364" w:rsidRPr="00E258EF" w:rsidRDefault="001D5364" w:rsidP="001D5364">
      <w:pPr>
        <w:tabs>
          <w:tab w:val="left" w:pos="9000"/>
        </w:tabs>
        <w:spacing w:before="41"/>
        <w:ind w:right="269"/>
        <w:jc w:val="both"/>
        <w:rPr>
          <w:rFonts w:ascii="Trebuchet MS" w:eastAsia="Trebuchet MS" w:hAnsi="Trebuchet MS" w:cs="Trebuchet MS"/>
          <w:sz w:val="22"/>
          <w:szCs w:val="22"/>
          <w:lang w:val="ro-RO"/>
        </w:rPr>
      </w:pPr>
      <w:r w:rsidRPr="00E258EF">
        <w:rPr>
          <w:rFonts w:ascii="Trebuchet MS" w:hAnsi="Trebuchet MS"/>
          <w:noProof/>
          <w:sz w:val="22"/>
          <w:szCs w:val="22"/>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E258EF">
        <w:rPr>
          <w:rFonts w:ascii="Trebuchet MS" w:eastAsia="Trebuchet MS" w:hAnsi="Trebuchet MS" w:cs="Trebuchet MS"/>
          <w:position w:val="6"/>
          <w:sz w:val="22"/>
          <w:szCs w:val="22"/>
          <w:lang w:val="ro-RO"/>
        </w:rPr>
        <w:t xml:space="preserve">1 </w:t>
      </w:r>
      <w:r w:rsidRPr="00E258EF">
        <w:rPr>
          <w:rFonts w:ascii="Trebuchet MS" w:eastAsia="Trebuchet MS" w:hAnsi="Trebuchet MS" w:cs="Trebuchet MS"/>
          <w:spacing w:val="24"/>
          <w:position w:val="6"/>
          <w:sz w:val="22"/>
          <w:szCs w:val="22"/>
          <w:lang w:val="ro-RO"/>
        </w:rPr>
        <w:t xml:space="preserve"> </w:t>
      </w:r>
      <w:r w:rsidRPr="00E258EF">
        <w:rPr>
          <w:rFonts w:ascii="Trebuchet MS" w:eastAsia="Trebuchet MS" w:hAnsi="Trebuchet MS" w:cs="Trebuchet MS"/>
          <w:i/>
          <w:spacing w:val="1"/>
          <w:sz w:val="22"/>
          <w:szCs w:val="22"/>
          <w:lang w:val="ro-RO"/>
        </w:rPr>
        <w:t>Pentr</w:t>
      </w:r>
      <w:r w:rsidRPr="00E258EF">
        <w:rPr>
          <w:rFonts w:ascii="Trebuchet MS" w:eastAsia="Trebuchet MS" w:hAnsi="Trebuchet MS" w:cs="Trebuchet MS"/>
          <w:i/>
          <w:sz w:val="22"/>
          <w:szCs w:val="22"/>
          <w:lang w:val="ro-RO"/>
        </w:rPr>
        <w:t xml:space="preserve">u </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sz w:val="22"/>
          <w:szCs w:val="22"/>
          <w:lang w:val="ro-RO"/>
        </w:rPr>
        <w:t xml:space="preserve">fiecare </w:t>
      </w:r>
      <w:r w:rsidRPr="00E258EF">
        <w:rPr>
          <w:rFonts w:ascii="Trebuchet MS" w:eastAsia="Trebuchet MS" w:hAnsi="Trebuchet MS" w:cs="Trebuchet MS"/>
          <w:i/>
          <w:spacing w:val="14"/>
          <w:sz w:val="22"/>
          <w:szCs w:val="22"/>
          <w:lang w:val="ro-RO"/>
        </w:rPr>
        <w:t xml:space="preserve"> </w:t>
      </w:r>
      <w:r w:rsidRPr="00E258EF">
        <w:rPr>
          <w:rFonts w:ascii="Trebuchet MS" w:eastAsia="Trebuchet MS" w:hAnsi="Trebuchet MS" w:cs="Trebuchet MS"/>
          <w:i/>
          <w:spacing w:val="1"/>
          <w:sz w:val="22"/>
          <w:szCs w:val="22"/>
          <w:lang w:val="ro-RO"/>
        </w:rPr>
        <w:t>m</w:t>
      </w:r>
      <w:r w:rsidRPr="00E258EF">
        <w:rPr>
          <w:rFonts w:ascii="Trebuchet MS" w:eastAsia="Trebuchet MS" w:hAnsi="Trebuchet MS" w:cs="Trebuchet MS"/>
          <w:i/>
          <w:sz w:val="22"/>
          <w:szCs w:val="22"/>
          <w:lang w:val="ro-RO"/>
        </w:rPr>
        <w:t xml:space="preserve">embru </w:t>
      </w:r>
      <w:r w:rsidRPr="00E258EF">
        <w:rPr>
          <w:rFonts w:ascii="Trebuchet MS" w:eastAsia="Trebuchet MS" w:hAnsi="Trebuchet MS" w:cs="Trebuchet MS"/>
          <w:i/>
          <w:spacing w:val="18"/>
          <w:sz w:val="22"/>
          <w:szCs w:val="22"/>
          <w:lang w:val="ro-RO"/>
        </w:rPr>
        <w:t xml:space="preserve"> </w:t>
      </w:r>
      <w:r w:rsidRPr="00E258EF">
        <w:rPr>
          <w:rFonts w:ascii="Trebuchet MS" w:eastAsia="Trebuchet MS" w:hAnsi="Trebuchet MS" w:cs="Trebuchet MS"/>
          <w:i/>
          <w:sz w:val="22"/>
          <w:szCs w:val="22"/>
          <w:lang w:val="ro-RO"/>
        </w:rPr>
        <w:t>al</w:t>
      </w:r>
      <w:r w:rsidRPr="00E258EF">
        <w:rPr>
          <w:rFonts w:ascii="Trebuchet MS" w:eastAsia="Trebuchet MS" w:hAnsi="Trebuchet MS" w:cs="Trebuchet MS"/>
          <w:i/>
          <w:spacing w:val="46"/>
          <w:sz w:val="22"/>
          <w:szCs w:val="22"/>
          <w:lang w:val="ro-RO"/>
        </w:rPr>
        <w:t xml:space="preserve"> </w:t>
      </w:r>
      <w:r w:rsidRPr="00E258EF">
        <w:rPr>
          <w:rFonts w:ascii="Trebuchet MS" w:eastAsia="Trebuchet MS" w:hAnsi="Trebuchet MS" w:cs="Trebuchet MS"/>
          <w:i/>
          <w:spacing w:val="-1"/>
          <w:sz w:val="22"/>
          <w:szCs w:val="22"/>
          <w:lang w:val="ro-RO"/>
        </w:rPr>
        <w:t>p</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z w:val="22"/>
          <w:szCs w:val="22"/>
          <w:lang w:val="ro-RO"/>
        </w:rPr>
        <w:t xml:space="preserve">rteneriatului </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pacing w:val="-2"/>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2"/>
          <w:sz w:val="22"/>
          <w:szCs w:val="22"/>
          <w:lang w:val="ro-RO"/>
        </w:rPr>
        <w:t xml:space="preserve"> </w:t>
      </w:r>
      <w:r w:rsidRPr="00E258EF">
        <w:rPr>
          <w:rFonts w:ascii="Trebuchet MS" w:eastAsia="Trebuchet MS" w:hAnsi="Trebuchet MS" w:cs="Trebuchet MS"/>
          <w:i/>
          <w:spacing w:val="1"/>
          <w:sz w:val="22"/>
          <w:szCs w:val="22"/>
          <w:lang w:val="ro-RO"/>
        </w:rPr>
        <w:t>ar</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50"/>
          <w:sz w:val="22"/>
          <w:szCs w:val="22"/>
          <w:lang w:val="ro-RO"/>
        </w:rPr>
        <w:t xml:space="preserve"> </w:t>
      </w:r>
      <w:r w:rsidRPr="00E258EF">
        <w:rPr>
          <w:rFonts w:ascii="Trebuchet MS" w:eastAsia="Trebuchet MS" w:hAnsi="Trebuchet MS" w:cs="Trebuchet MS"/>
          <w:i/>
          <w:spacing w:val="1"/>
          <w:sz w:val="22"/>
          <w:szCs w:val="22"/>
          <w:lang w:val="ro-RO"/>
        </w:rPr>
        <w:t>inclus</w:t>
      </w:r>
      <w:r w:rsidRPr="00E258EF">
        <w:rPr>
          <w:rFonts w:ascii="Trebuchet MS" w:eastAsia="Trebuchet MS" w:hAnsi="Trebuchet MS" w:cs="Trebuchet MS"/>
          <w:i/>
          <w:sz w:val="22"/>
          <w:szCs w:val="22"/>
          <w:lang w:val="ro-RO"/>
        </w:rPr>
        <w:t xml:space="preserve">e </w:t>
      </w:r>
      <w:r w:rsidRPr="00E258EF">
        <w:rPr>
          <w:rFonts w:ascii="Trebuchet MS" w:eastAsia="Trebuchet MS" w:hAnsi="Trebuchet MS" w:cs="Trebuchet MS"/>
          <w:i/>
          <w:spacing w:val="8"/>
          <w:sz w:val="22"/>
          <w:szCs w:val="22"/>
          <w:lang w:val="ro-RO"/>
        </w:rPr>
        <w:t xml:space="preserve"> </w:t>
      </w:r>
      <w:r w:rsidRPr="00E258EF">
        <w:rPr>
          <w:rFonts w:ascii="Trebuchet MS" w:eastAsia="Trebuchet MS" w:hAnsi="Trebuchet MS" w:cs="Trebuchet MS"/>
          <w:i/>
          <w:sz w:val="22"/>
          <w:szCs w:val="22"/>
          <w:lang w:val="ro-RO"/>
        </w:rPr>
        <w:t>în</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pacing w:val="-1"/>
          <w:sz w:val="22"/>
          <w:szCs w:val="22"/>
          <w:lang w:val="ro-RO"/>
        </w:rPr>
        <w:t>b</w:t>
      </w:r>
      <w:r w:rsidRPr="00E258EF">
        <w:rPr>
          <w:rFonts w:ascii="Trebuchet MS" w:eastAsia="Trebuchet MS" w:hAnsi="Trebuchet MS" w:cs="Trebuchet MS"/>
          <w:i/>
          <w:spacing w:val="4"/>
          <w:sz w:val="22"/>
          <w:szCs w:val="22"/>
          <w:lang w:val="ro-RO"/>
        </w:rPr>
        <w:t>u</w:t>
      </w:r>
      <w:r w:rsidRPr="00E258EF">
        <w:rPr>
          <w:rFonts w:ascii="Trebuchet MS" w:eastAsia="Trebuchet MS" w:hAnsi="Trebuchet MS" w:cs="Trebuchet MS"/>
          <w:i/>
          <w:spacing w:val="-3"/>
          <w:sz w:val="22"/>
          <w:szCs w:val="22"/>
          <w:lang w:val="ro-RO"/>
        </w:rPr>
        <w:t>g</w:t>
      </w:r>
      <w:r w:rsidRPr="00E258EF">
        <w:rPr>
          <w:rFonts w:ascii="Trebuchet MS" w:eastAsia="Trebuchet MS" w:hAnsi="Trebuchet MS" w:cs="Trebuchet MS"/>
          <w:i/>
          <w:spacing w:val="2"/>
          <w:sz w:val="22"/>
          <w:szCs w:val="22"/>
          <w:lang w:val="ro-RO"/>
        </w:rPr>
        <w:t>e</w:t>
      </w:r>
      <w:r w:rsidRPr="00E258EF">
        <w:rPr>
          <w:rFonts w:ascii="Trebuchet MS" w:eastAsia="Trebuchet MS" w:hAnsi="Trebuchet MS" w:cs="Trebuchet MS"/>
          <w:i/>
          <w:sz w:val="22"/>
          <w:szCs w:val="22"/>
          <w:lang w:val="ro-RO"/>
        </w:rPr>
        <w:t xml:space="preserve">t </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pacing w:val="1"/>
          <w:sz w:val="22"/>
          <w:szCs w:val="22"/>
          <w:lang w:val="ro-RO"/>
        </w:rPr>
        <w:t>cheltuiel</w:t>
      </w:r>
      <w:r w:rsidRPr="00E258EF">
        <w:rPr>
          <w:rFonts w:ascii="Trebuchet MS" w:eastAsia="Trebuchet MS" w:hAnsi="Trebuchet MS" w:cs="Trebuchet MS"/>
          <w:i/>
          <w:sz w:val="22"/>
          <w:szCs w:val="22"/>
          <w:lang w:val="ro-RO"/>
        </w:rPr>
        <w:t xml:space="preserve">i </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z w:val="22"/>
          <w:szCs w:val="22"/>
          <w:lang w:val="ro-RO"/>
        </w:rPr>
        <w:t xml:space="preserve">care </w:t>
      </w:r>
      <w:r w:rsidRPr="00E258EF">
        <w:rPr>
          <w:rFonts w:ascii="Trebuchet MS" w:eastAsia="Trebuchet MS" w:hAnsi="Trebuchet MS" w:cs="Trebuchet MS"/>
          <w:i/>
          <w:spacing w:val="2"/>
          <w:sz w:val="22"/>
          <w:szCs w:val="22"/>
          <w:lang w:val="ro-RO"/>
        </w:rPr>
        <w:t xml:space="preserve"> </w:t>
      </w:r>
      <w:r w:rsidRPr="00E258EF">
        <w:rPr>
          <w:rFonts w:ascii="Trebuchet MS" w:eastAsia="Trebuchet MS" w:hAnsi="Trebuchet MS" w:cs="Trebuchet MS"/>
          <w:i/>
          <w:spacing w:val="3"/>
          <w:sz w:val="22"/>
          <w:szCs w:val="22"/>
          <w:lang w:val="ro-RO"/>
        </w:rPr>
        <w:t>i</w:t>
      </w:r>
      <w:r w:rsidRPr="00E258EF">
        <w:rPr>
          <w:rFonts w:ascii="Trebuchet MS" w:eastAsia="Trebuchet MS" w:hAnsi="Trebuchet MS" w:cs="Trebuchet MS"/>
          <w:i/>
          <w:spacing w:val="1"/>
          <w:sz w:val="22"/>
          <w:szCs w:val="22"/>
          <w:lang w:val="ro-RO"/>
        </w:rPr>
        <w:t>ntr</w:t>
      </w:r>
      <w:r w:rsidRPr="00E258EF">
        <w:rPr>
          <w:rFonts w:ascii="Trebuchet MS" w:eastAsia="Trebuchet MS" w:hAnsi="Trebuchet MS" w:cs="Trebuchet MS"/>
          <w:i/>
          <w:sz w:val="22"/>
          <w:szCs w:val="22"/>
          <w:lang w:val="ro-RO"/>
        </w:rPr>
        <w:t xml:space="preserve">ă  </w:t>
      </w:r>
      <w:r w:rsidRPr="00E258EF">
        <w:rPr>
          <w:rFonts w:ascii="Trebuchet MS" w:eastAsia="Trebuchet MS" w:hAnsi="Trebuchet MS" w:cs="Trebuchet MS"/>
          <w:i/>
          <w:spacing w:val="2"/>
          <w:w w:val="104"/>
          <w:sz w:val="22"/>
          <w:szCs w:val="22"/>
          <w:lang w:val="ro-RO"/>
        </w:rPr>
        <w:t xml:space="preserve">sub </w:t>
      </w:r>
      <w:r w:rsidRPr="00E258EF">
        <w:rPr>
          <w:rFonts w:ascii="Trebuchet MS" w:eastAsia="Trebuchet MS" w:hAnsi="Trebuchet MS" w:cs="Trebuchet MS"/>
          <w:i/>
          <w:spacing w:val="1"/>
          <w:sz w:val="22"/>
          <w:szCs w:val="22"/>
          <w:lang w:val="ro-RO"/>
        </w:rPr>
        <w:t>inciden</w:t>
      </w:r>
      <w:r w:rsidRPr="00E258EF">
        <w:rPr>
          <w:rFonts w:ascii="Trebuchet MS" w:eastAsia="Trebuchet MS" w:hAnsi="Trebuchet MS" w:cs="Trebuchet MS"/>
          <w:i/>
          <w:sz w:val="22"/>
          <w:szCs w:val="22"/>
          <w:lang w:val="ro-RO"/>
        </w:rPr>
        <w:t>ța</w:t>
      </w:r>
      <w:r w:rsidRPr="00E258EF">
        <w:rPr>
          <w:rFonts w:ascii="Trebuchet MS" w:eastAsia="Trebuchet MS" w:hAnsi="Trebuchet MS" w:cs="Trebuchet MS"/>
          <w:i/>
          <w:spacing w:val="39"/>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41"/>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pacing w:val="1"/>
          <w:sz w:val="22"/>
          <w:szCs w:val="22"/>
          <w:lang w:val="ro-RO"/>
        </w:rPr>
        <w:t>stat/</w:t>
      </w:r>
      <w:proofErr w:type="spellStart"/>
      <w:r w:rsidRPr="00E258EF">
        <w:rPr>
          <w:rFonts w:ascii="Trebuchet MS" w:eastAsia="Trebuchet MS" w:hAnsi="Trebuchet MS" w:cs="Trebuchet MS"/>
          <w:i/>
          <w:spacing w:val="1"/>
          <w:sz w:val="22"/>
          <w:szCs w:val="22"/>
          <w:lang w:val="ro-RO"/>
        </w:rPr>
        <w:t>minimis</w:t>
      </w:r>
      <w:proofErr w:type="spellEnd"/>
      <w:r w:rsidRPr="00E258EF">
        <w:rPr>
          <w:rFonts w:ascii="Trebuchet MS" w:eastAsia="Trebuchet MS" w:hAnsi="Trebuchet MS" w:cs="Trebuchet MS"/>
          <w:i/>
          <w:sz w:val="22"/>
          <w:szCs w:val="22"/>
          <w:lang w:val="ro-RO"/>
        </w:rPr>
        <w:t>,  valorile</w:t>
      </w:r>
      <w:r w:rsidRPr="00E258EF">
        <w:rPr>
          <w:rFonts w:ascii="Trebuchet MS" w:eastAsia="Trebuchet MS" w:hAnsi="Trebuchet MS" w:cs="Trebuchet MS"/>
          <w:i/>
          <w:spacing w:val="34"/>
          <w:sz w:val="22"/>
          <w:szCs w:val="22"/>
          <w:lang w:val="ro-RO"/>
        </w:rPr>
        <w:t xml:space="preserve"> </w:t>
      </w:r>
      <w:r w:rsidRPr="00E258EF">
        <w:rPr>
          <w:rFonts w:ascii="Trebuchet MS" w:eastAsia="Trebuchet MS" w:hAnsi="Trebuchet MS" w:cs="Trebuchet MS"/>
          <w:i/>
          <w:spacing w:val="1"/>
          <w:sz w:val="22"/>
          <w:szCs w:val="22"/>
          <w:lang w:val="ro-RO"/>
        </w:rPr>
        <w:t>di</w:t>
      </w:r>
      <w:r w:rsidRPr="00E258EF">
        <w:rPr>
          <w:rFonts w:ascii="Trebuchet MS" w:eastAsia="Trebuchet MS" w:hAnsi="Trebuchet MS" w:cs="Trebuchet MS"/>
          <w:i/>
          <w:sz w:val="22"/>
          <w:szCs w:val="22"/>
          <w:lang w:val="ro-RO"/>
        </w:rPr>
        <w:t>n</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pacing w:val="1"/>
          <w:sz w:val="22"/>
          <w:szCs w:val="22"/>
          <w:lang w:val="ro-RO"/>
        </w:rPr>
        <w:t>buge</w:t>
      </w:r>
      <w:r w:rsidRPr="00E258EF">
        <w:rPr>
          <w:rFonts w:ascii="Trebuchet MS" w:eastAsia="Trebuchet MS" w:hAnsi="Trebuchet MS" w:cs="Trebuchet MS"/>
          <w:i/>
          <w:sz w:val="22"/>
          <w:szCs w:val="22"/>
          <w:lang w:val="ro-RO"/>
        </w:rPr>
        <w:t>t</w:t>
      </w:r>
      <w:r w:rsidRPr="00E258EF">
        <w:rPr>
          <w:rFonts w:ascii="Trebuchet MS" w:eastAsia="Trebuchet MS" w:hAnsi="Trebuchet MS" w:cs="Trebuchet MS"/>
          <w:i/>
          <w:spacing w:val="28"/>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evidențiază</w:t>
      </w:r>
      <w:r w:rsidRPr="00E258EF">
        <w:rPr>
          <w:rFonts w:ascii="Trebuchet MS" w:eastAsia="Trebuchet MS" w:hAnsi="Trebuchet MS" w:cs="Trebuchet MS"/>
          <w:i/>
          <w:spacing w:val="49"/>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pacing w:val="1"/>
          <w:sz w:val="22"/>
          <w:szCs w:val="22"/>
          <w:lang w:val="ro-RO"/>
        </w:rPr>
        <w:t>lini</w:t>
      </w:r>
      <w:r w:rsidRPr="00E258EF">
        <w:rPr>
          <w:rFonts w:ascii="Trebuchet MS" w:eastAsia="Trebuchet MS" w:hAnsi="Trebuchet MS" w:cs="Trebuchet MS"/>
          <w:i/>
          <w:sz w:val="22"/>
          <w:szCs w:val="22"/>
          <w:lang w:val="ro-RO"/>
        </w:rPr>
        <w:t>i</w:t>
      </w:r>
      <w:r w:rsidRPr="00E258EF">
        <w:rPr>
          <w:rFonts w:ascii="Trebuchet MS" w:eastAsia="Trebuchet MS" w:hAnsi="Trebuchet MS" w:cs="Trebuchet MS"/>
          <w:i/>
          <w:spacing w:val="24"/>
          <w:sz w:val="22"/>
          <w:szCs w:val="22"/>
          <w:lang w:val="ro-RO"/>
        </w:rPr>
        <w:t xml:space="preserve"> </w:t>
      </w:r>
      <w:r w:rsidRPr="00E258EF">
        <w:rPr>
          <w:rFonts w:ascii="Trebuchet MS" w:eastAsia="Trebuchet MS" w:hAnsi="Trebuchet MS" w:cs="Trebuchet MS"/>
          <w:i/>
          <w:spacing w:val="1"/>
          <w:sz w:val="22"/>
          <w:szCs w:val="22"/>
          <w:lang w:val="ro-RO"/>
        </w:rPr>
        <w:t>distinct</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38"/>
          <w:sz w:val="22"/>
          <w:szCs w:val="22"/>
          <w:lang w:val="ro-RO"/>
        </w:rPr>
        <w:t xml:space="preserve"> </w:t>
      </w:r>
      <w:r w:rsidRPr="00E258EF">
        <w:rPr>
          <w:rFonts w:ascii="Trebuchet MS" w:eastAsia="Trebuchet MS" w:hAnsi="Trebuchet MS" w:cs="Trebuchet MS"/>
          <w:i/>
          <w:spacing w:val="1"/>
          <w:sz w:val="22"/>
          <w:szCs w:val="22"/>
          <w:lang w:val="ro-RO"/>
        </w:rPr>
        <w:t>astfel</w:t>
      </w:r>
      <w:r w:rsidRPr="00E258EF">
        <w:rPr>
          <w:rFonts w:ascii="Trebuchet MS" w:eastAsia="Trebuchet MS" w:hAnsi="Trebuchet MS" w:cs="Trebuchet MS"/>
          <w:i/>
          <w:sz w:val="22"/>
          <w:szCs w:val="22"/>
          <w:lang w:val="ro-RO"/>
        </w:rPr>
        <w:t>:</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pacing w:val="1"/>
          <w:w w:val="104"/>
          <w:sz w:val="22"/>
          <w:szCs w:val="22"/>
          <w:lang w:val="ro-RO"/>
        </w:rPr>
        <w:t xml:space="preserve">pe </w:t>
      </w:r>
      <w:r w:rsidRPr="00E258EF">
        <w:rPr>
          <w:rFonts w:ascii="Trebuchet MS" w:eastAsia="Trebuchet MS" w:hAnsi="Trebuchet MS" w:cs="Trebuchet MS"/>
          <w:i/>
          <w:sz w:val="22"/>
          <w:szCs w:val="22"/>
          <w:lang w:val="ro-RO"/>
        </w:rPr>
        <w:t>prima</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pacing w:val="2"/>
          <w:sz w:val="22"/>
          <w:szCs w:val="22"/>
          <w:lang w:val="ro-RO"/>
        </w:rPr>
        <w:t>s</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7"/>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valorile</w:t>
      </w:r>
      <w:r w:rsidRPr="00E258EF">
        <w:rPr>
          <w:rFonts w:ascii="Trebuchet MS" w:eastAsia="Trebuchet MS" w:hAnsi="Trebuchet MS" w:cs="Trebuchet MS"/>
          <w:i/>
          <w:spacing w:val="22"/>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buget</w:t>
      </w:r>
      <w:r w:rsidRPr="00E258EF">
        <w:rPr>
          <w:rFonts w:ascii="Trebuchet MS" w:eastAsia="Trebuchet MS" w:hAnsi="Trebuchet MS" w:cs="Trebuchet MS"/>
          <w:i/>
          <w:spacing w:val="20"/>
          <w:sz w:val="22"/>
          <w:szCs w:val="22"/>
          <w:lang w:val="ro-RO"/>
        </w:rPr>
        <w:t xml:space="preserve"> </w:t>
      </w:r>
      <w:r w:rsidRPr="00E258EF">
        <w:rPr>
          <w:rFonts w:ascii="Trebuchet MS" w:eastAsia="Trebuchet MS" w:hAnsi="Trebuchet MS" w:cs="Trebuchet MS"/>
          <w:i/>
          <w:sz w:val="22"/>
          <w:szCs w:val="22"/>
          <w:lang w:val="ro-RO"/>
        </w:rPr>
        <w:t>din</w:t>
      </w:r>
      <w:r w:rsidRPr="00E258EF">
        <w:rPr>
          <w:rFonts w:ascii="Trebuchet MS" w:eastAsia="Trebuchet MS" w:hAnsi="Trebuchet MS" w:cs="Trebuchet MS"/>
          <w:i/>
          <w:spacing w:val="12"/>
          <w:sz w:val="22"/>
          <w:szCs w:val="22"/>
          <w:lang w:val="ro-RO"/>
        </w:rPr>
        <w:t xml:space="preserve"> </w:t>
      </w:r>
      <w:r w:rsidRPr="00E258EF">
        <w:rPr>
          <w:rFonts w:ascii="Trebuchet MS" w:eastAsia="Trebuchet MS" w:hAnsi="Trebuchet MS" w:cs="Trebuchet MS"/>
          <w:i/>
          <w:sz w:val="22"/>
          <w:szCs w:val="22"/>
          <w:lang w:val="ro-RO"/>
        </w:rPr>
        <w:t>care</w:t>
      </w:r>
      <w:r w:rsidRPr="00E258EF">
        <w:rPr>
          <w:rFonts w:ascii="Trebuchet MS" w:eastAsia="Trebuchet MS" w:hAnsi="Trebuchet MS" w:cs="Trebuchet MS"/>
          <w:i/>
          <w:spacing w:val="16"/>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9"/>
          <w:sz w:val="22"/>
          <w:szCs w:val="22"/>
          <w:lang w:val="ro-RO"/>
        </w:rPr>
        <w:t xml:space="preserve"> </w:t>
      </w:r>
      <w:r w:rsidRPr="00E258EF">
        <w:rPr>
          <w:rFonts w:ascii="Trebuchet MS" w:eastAsia="Trebuchet MS" w:hAnsi="Trebuchet MS" w:cs="Trebuchet MS"/>
          <w:i/>
          <w:sz w:val="22"/>
          <w:szCs w:val="22"/>
          <w:lang w:val="ro-RO"/>
        </w:rPr>
        <w:t>s</w:t>
      </w:r>
      <w:r w:rsidRPr="00E258EF">
        <w:rPr>
          <w:rFonts w:ascii="Trebuchet MS" w:eastAsia="Trebuchet MS" w:hAnsi="Trebuchet MS" w:cs="Trebuchet MS"/>
          <w:i/>
          <w:spacing w:val="-1"/>
          <w:sz w:val="22"/>
          <w:szCs w:val="22"/>
          <w:lang w:val="ro-RO"/>
        </w:rPr>
        <w:t>c</w:t>
      </w:r>
      <w:r w:rsidRPr="00E258EF">
        <w:rPr>
          <w:rFonts w:ascii="Trebuchet MS" w:eastAsia="Trebuchet MS" w:hAnsi="Trebuchet MS" w:cs="Trebuchet MS"/>
          <w:i/>
          <w:spacing w:val="5"/>
          <w:sz w:val="22"/>
          <w:szCs w:val="22"/>
          <w:lang w:val="ro-RO"/>
        </w:rPr>
        <w:t>a</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z w:val="22"/>
          <w:szCs w:val="22"/>
          <w:lang w:val="ro-RO"/>
        </w:rPr>
        <w:t>e</w:t>
      </w:r>
      <w:r w:rsidRPr="00E258EF">
        <w:rPr>
          <w:rFonts w:ascii="Trebuchet MS" w:eastAsia="Trebuchet MS" w:hAnsi="Trebuchet MS" w:cs="Trebuchet MS"/>
          <w:i/>
          <w:spacing w:val="21"/>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Pr="00E258EF">
        <w:rPr>
          <w:rFonts w:ascii="Trebuchet MS" w:eastAsia="Trebuchet MS" w:hAnsi="Trebuchet MS" w:cs="Trebuchet MS"/>
          <w:i/>
          <w:w w:val="104"/>
          <w:sz w:val="22"/>
          <w:szCs w:val="22"/>
          <w:lang w:val="ro-RO"/>
        </w:rPr>
        <w:t xml:space="preserve">; </w:t>
      </w:r>
      <w:r w:rsidRPr="00E258EF">
        <w:rPr>
          <w:rFonts w:ascii="Trebuchet MS" w:eastAsia="Trebuchet MS" w:hAnsi="Trebuchet MS" w:cs="Trebuchet MS"/>
          <w:i/>
          <w:sz w:val="22"/>
          <w:szCs w:val="22"/>
          <w:lang w:val="ro-RO"/>
        </w:rPr>
        <w:t>pe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cea</w:t>
      </w:r>
      <w:r w:rsidRPr="00E258EF">
        <w:rPr>
          <w:rFonts w:ascii="Trebuchet MS" w:eastAsia="Trebuchet MS" w:hAnsi="Trebuchet MS" w:cs="Trebuchet MS"/>
          <w:i/>
          <w:spacing w:val="13"/>
          <w:sz w:val="22"/>
          <w:szCs w:val="22"/>
          <w:lang w:val="ro-RO"/>
        </w:rPr>
        <w:t xml:space="preserve"> </w:t>
      </w:r>
      <w:r w:rsidRPr="00E258EF">
        <w:rPr>
          <w:rFonts w:ascii="Trebuchet MS" w:eastAsia="Trebuchet MS" w:hAnsi="Trebuchet MS" w:cs="Trebuchet MS"/>
          <w:i/>
          <w:sz w:val="22"/>
          <w:szCs w:val="22"/>
          <w:lang w:val="ro-RO"/>
        </w:rPr>
        <w:t>d</w:t>
      </w:r>
      <w:r w:rsidRPr="00E258EF">
        <w:rPr>
          <w:rFonts w:ascii="Trebuchet MS" w:eastAsia="Trebuchet MS" w:hAnsi="Trebuchet MS" w:cs="Trebuchet MS"/>
          <w:i/>
          <w:spacing w:val="1"/>
          <w:sz w:val="22"/>
          <w:szCs w:val="22"/>
          <w:lang w:val="ro-RO"/>
        </w:rPr>
        <w:t>e-</w:t>
      </w:r>
      <w:r w:rsidRPr="00E258EF">
        <w:rPr>
          <w:rFonts w:ascii="Trebuchet MS" w:eastAsia="Trebuchet MS" w:hAnsi="Trebuchet MS" w:cs="Trebuchet MS"/>
          <w:i/>
          <w:sz w:val="22"/>
          <w:szCs w:val="22"/>
          <w:lang w:val="ro-RO"/>
        </w:rPr>
        <w:t>a</w:t>
      </w:r>
      <w:r w:rsidRPr="00E258EF">
        <w:rPr>
          <w:rFonts w:ascii="Trebuchet MS" w:eastAsia="Trebuchet MS" w:hAnsi="Trebuchet MS" w:cs="Trebuchet MS"/>
          <w:i/>
          <w:spacing w:val="15"/>
          <w:sz w:val="22"/>
          <w:szCs w:val="22"/>
          <w:lang w:val="ro-RO"/>
        </w:rPr>
        <w:t xml:space="preserve"> </w:t>
      </w:r>
      <w:r w:rsidRPr="00E258EF">
        <w:rPr>
          <w:rFonts w:ascii="Trebuchet MS" w:eastAsia="Trebuchet MS" w:hAnsi="Trebuchet MS" w:cs="Trebuchet MS"/>
          <w:i/>
          <w:spacing w:val="-1"/>
          <w:sz w:val="22"/>
          <w:szCs w:val="22"/>
          <w:lang w:val="ro-RO"/>
        </w:rPr>
        <w:t>d</w:t>
      </w:r>
      <w:r w:rsidRPr="00E258EF">
        <w:rPr>
          <w:rFonts w:ascii="Trebuchet MS" w:eastAsia="Trebuchet MS" w:hAnsi="Trebuchet MS" w:cs="Trebuchet MS"/>
          <w:i/>
          <w:spacing w:val="5"/>
          <w:sz w:val="22"/>
          <w:szCs w:val="22"/>
          <w:lang w:val="ro-RO"/>
        </w:rPr>
        <w:t>o</w:t>
      </w:r>
      <w:r w:rsidRPr="00E258EF">
        <w:rPr>
          <w:rFonts w:ascii="Trebuchet MS" w:eastAsia="Trebuchet MS" w:hAnsi="Trebuchet MS" w:cs="Trebuchet MS"/>
          <w:i/>
          <w:sz w:val="22"/>
          <w:szCs w:val="22"/>
          <w:lang w:val="ro-RO"/>
        </w:rPr>
        <w:t>ua</w:t>
      </w:r>
      <w:r w:rsidRPr="00E258EF">
        <w:rPr>
          <w:rFonts w:ascii="Trebuchet MS" w:eastAsia="Trebuchet MS" w:hAnsi="Trebuchet MS" w:cs="Trebuchet MS"/>
          <w:i/>
          <w:spacing w:val="19"/>
          <w:sz w:val="22"/>
          <w:szCs w:val="22"/>
          <w:lang w:val="ro-RO"/>
        </w:rPr>
        <w:t xml:space="preserve"> </w:t>
      </w:r>
      <w:r w:rsidRPr="00E258EF">
        <w:rPr>
          <w:rFonts w:ascii="Trebuchet MS" w:eastAsia="Trebuchet MS" w:hAnsi="Trebuchet MS" w:cs="Trebuchet MS"/>
          <w:i/>
          <w:sz w:val="22"/>
          <w:szCs w:val="22"/>
          <w:lang w:val="ro-RO"/>
        </w:rPr>
        <w:t>linie</w:t>
      </w:r>
      <w:r w:rsidRPr="00E258EF">
        <w:rPr>
          <w:rFonts w:ascii="Trebuchet MS" w:eastAsia="Trebuchet MS" w:hAnsi="Trebuchet MS" w:cs="Trebuchet MS"/>
          <w:i/>
          <w:spacing w:val="17"/>
          <w:sz w:val="22"/>
          <w:szCs w:val="22"/>
          <w:lang w:val="ro-RO"/>
        </w:rPr>
        <w:t xml:space="preserve"> </w:t>
      </w:r>
      <w:r w:rsidRPr="00E258EF">
        <w:rPr>
          <w:rFonts w:ascii="Trebuchet MS" w:eastAsia="Trebuchet MS" w:hAnsi="Trebuchet MS" w:cs="Trebuchet MS"/>
          <w:i/>
          <w:sz w:val="22"/>
          <w:szCs w:val="22"/>
          <w:lang w:val="ro-RO"/>
        </w:rPr>
        <w:t>se</w:t>
      </w:r>
      <w:r w:rsidRPr="00E258EF">
        <w:rPr>
          <w:rFonts w:ascii="Trebuchet MS" w:eastAsia="Trebuchet MS" w:hAnsi="Trebuchet MS" w:cs="Trebuchet MS"/>
          <w:i/>
          <w:spacing w:val="10"/>
          <w:sz w:val="22"/>
          <w:szCs w:val="22"/>
          <w:lang w:val="ro-RO"/>
        </w:rPr>
        <w:t xml:space="preserve"> </w:t>
      </w:r>
      <w:r w:rsidRPr="00E258EF">
        <w:rPr>
          <w:rFonts w:ascii="Trebuchet MS" w:eastAsia="Trebuchet MS" w:hAnsi="Trebuchet MS" w:cs="Trebuchet MS"/>
          <w:i/>
          <w:sz w:val="22"/>
          <w:szCs w:val="22"/>
          <w:lang w:val="ro-RO"/>
        </w:rPr>
        <w:t>completează</w:t>
      </w:r>
      <w:r w:rsidRPr="00E258EF">
        <w:rPr>
          <w:rFonts w:ascii="Trebuchet MS" w:eastAsia="Trebuchet MS" w:hAnsi="Trebuchet MS" w:cs="Trebuchet MS"/>
          <w:i/>
          <w:spacing w:val="44"/>
          <w:sz w:val="22"/>
          <w:szCs w:val="22"/>
          <w:lang w:val="ro-RO"/>
        </w:rPr>
        <w:t xml:space="preserve"> </w:t>
      </w:r>
      <w:r w:rsidRPr="00E258EF">
        <w:rPr>
          <w:rFonts w:ascii="Trebuchet MS" w:eastAsia="Trebuchet MS" w:hAnsi="Trebuchet MS" w:cs="Trebuchet MS"/>
          <w:i/>
          <w:sz w:val="22"/>
          <w:szCs w:val="22"/>
          <w:lang w:val="ro-RO"/>
        </w:rPr>
        <w:t>valoarea</w:t>
      </w:r>
      <w:r w:rsidRPr="00E258EF">
        <w:rPr>
          <w:rFonts w:ascii="Trebuchet MS" w:eastAsia="Trebuchet MS" w:hAnsi="Trebuchet MS" w:cs="Trebuchet MS"/>
          <w:i/>
          <w:spacing w:val="31"/>
          <w:sz w:val="22"/>
          <w:szCs w:val="22"/>
          <w:lang w:val="ro-RO"/>
        </w:rPr>
        <w:t xml:space="preserve"> </w:t>
      </w:r>
      <w:r w:rsidRPr="00E258EF">
        <w:rPr>
          <w:rFonts w:ascii="Trebuchet MS" w:eastAsia="Trebuchet MS" w:hAnsi="Trebuchet MS" w:cs="Trebuchet MS"/>
          <w:i/>
          <w:sz w:val="22"/>
          <w:szCs w:val="22"/>
          <w:lang w:val="ro-RO"/>
        </w:rPr>
        <w:t>ajutorului</w:t>
      </w:r>
      <w:r w:rsidRPr="00E258EF">
        <w:rPr>
          <w:rFonts w:ascii="Trebuchet MS" w:eastAsia="Trebuchet MS" w:hAnsi="Trebuchet MS" w:cs="Trebuchet MS"/>
          <w:i/>
          <w:spacing w:val="36"/>
          <w:sz w:val="22"/>
          <w:szCs w:val="22"/>
          <w:lang w:val="ro-RO"/>
        </w:rPr>
        <w:t xml:space="preserve"> </w:t>
      </w:r>
      <w:r w:rsidRPr="00E258EF">
        <w:rPr>
          <w:rFonts w:ascii="Trebuchet MS" w:eastAsia="Trebuchet MS" w:hAnsi="Trebuchet MS" w:cs="Trebuchet MS"/>
          <w:i/>
          <w:sz w:val="22"/>
          <w:szCs w:val="22"/>
          <w:lang w:val="ro-RO"/>
        </w:rPr>
        <w:t>de</w:t>
      </w:r>
      <w:r w:rsidRPr="00E258EF">
        <w:rPr>
          <w:rFonts w:ascii="Trebuchet MS" w:eastAsia="Trebuchet MS" w:hAnsi="Trebuchet MS" w:cs="Trebuchet MS"/>
          <w:i/>
          <w:spacing w:val="11"/>
          <w:sz w:val="22"/>
          <w:szCs w:val="22"/>
          <w:lang w:val="ro-RO"/>
        </w:rPr>
        <w:t xml:space="preserve"> </w:t>
      </w:r>
      <w:r w:rsidRPr="00E258EF">
        <w:rPr>
          <w:rFonts w:ascii="Trebuchet MS" w:eastAsia="Trebuchet MS" w:hAnsi="Trebuchet MS" w:cs="Trebuchet MS"/>
          <w:i/>
          <w:w w:val="104"/>
          <w:sz w:val="22"/>
          <w:szCs w:val="22"/>
          <w:lang w:val="ro-RO"/>
        </w:rPr>
        <w:t>stat/</w:t>
      </w:r>
      <w:proofErr w:type="spellStart"/>
      <w:r w:rsidRPr="00E258EF">
        <w:rPr>
          <w:rFonts w:ascii="Trebuchet MS" w:eastAsia="Trebuchet MS" w:hAnsi="Trebuchet MS" w:cs="Trebuchet MS"/>
          <w:i/>
          <w:w w:val="104"/>
          <w:sz w:val="22"/>
          <w:szCs w:val="22"/>
          <w:lang w:val="ro-RO"/>
        </w:rPr>
        <w:t>minimis</w:t>
      </w:r>
      <w:proofErr w:type="spellEnd"/>
      <w:r w:rsidR="000F0220">
        <w:rPr>
          <w:rFonts w:ascii="Trebuchet MS" w:eastAsia="Trebuchet MS" w:hAnsi="Trebuchet MS" w:cs="Trebuchet MS"/>
          <w:i/>
          <w:w w:val="104"/>
          <w:sz w:val="22"/>
          <w:szCs w:val="22"/>
          <w:lang w:val="ro-RO"/>
        </w:rPr>
        <w:t xml:space="preserve"> (după caz)</w:t>
      </w:r>
      <w:r w:rsidRPr="00E258EF">
        <w:rPr>
          <w:rFonts w:ascii="Trebuchet MS" w:eastAsia="Trebuchet MS" w:hAnsi="Trebuchet MS" w:cs="Trebuchet MS"/>
          <w:i/>
          <w:w w:val="104"/>
          <w:sz w:val="22"/>
          <w:szCs w:val="22"/>
          <w:lang w:val="ro-RO"/>
        </w:rPr>
        <w:t>.</w:t>
      </w:r>
    </w:p>
    <w:p w14:paraId="4A3A48DF" w14:textId="6B866C87" w:rsidR="001D5364" w:rsidRPr="00E258EF"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 v</w:t>
      </w:r>
      <w:r w:rsidR="004E673C" w:rsidRPr="00E258EF">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64B3FFC1"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1F17BE">
        <w:rPr>
          <w:rFonts w:ascii="Trebuchet MS" w:eastAsia="Trebuchet MS" w:hAnsi="Trebuchet MS" w:cs="Trebuchet MS"/>
          <w:spacing w:val="-1"/>
          <w:sz w:val="22"/>
          <w:szCs w:val="22"/>
          <w:vertAlign w:val="superscript"/>
          <w:lang w:val="ro-RO"/>
        </w:rPr>
        <w:t>2</w:t>
      </w:r>
    </w:p>
    <w:p w14:paraId="4EEE7529" w14:textId="77777777" w:rsidR="00D26D72" w:rsidRPr="00E258EF" w:rsidRDefault="00D26D72" w:rsidP="00A73F29">
      <w:pPr>
        <w:jc w:val="both"/>
        <w:rPr>
          <w:rFonts w:ascii="Trebuchet MS" w:eastAsia="Trebuchet MS" w:hAnsi="Trebuchet MS" w:cs="Trebuchet MS"/>
          <w:strike/>
          <w:spacing w:val="-1"/>
          <w:sz w:val="22"/>
          <w:szCs w:val="22"/>
          <w:lang w:val="ro-RO"/>
        </w:rPr>
      </w:pPr>
    </w:p>
    <w:p w14:paraId="00E0D7CF" w14:textId="59BF2429"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2 – Planul de monitorizare</w:t>
      </w:r>
      <w:r w:rsidRPr="00E258EF">
        <w:rPr>
          <w:rFonts w:ascii="Trebuchet MS" w:eastAsia="Trebuchet MS" w:hAnsi="Trebuchet MS" w:cs="Trebuchet MS"/>
          <w:sz w:val="22"/>
          <w:szCs w:val="22"/>
          <w:lang w:val="ro-RO"/>
        </w:rPr>
        <w:t>.</w:t>
      </w:r>
    </w:p>
    <w:p w14:paraId="16A01019" w14:textId="02C6D603"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p>
    <w:p w14:paraId="1E768BD6" w14:textId="3740066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140C879E"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AMPEO/OI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8038D"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proofErr w:type="spellStart"/>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 xml:space="preserve">în </w:t>
      </w:r>
      <w:proofErr w:type="spellStart"/>
      <w:r w:rsidR="0099349E" w:rsidRPr="00E258EF">
        <w:rPr>
          <w:rFonts w:ascii="Trebuchet MS" w:eastAsia="Trebuchet MS" w:hAnsi="Trebuchet MS" w:cs="Trebuchet MS"/>
          <w:sz w:val="22"/>
          <w:szCs w:val="22"/>
          <w:lang w:val="ro-RO"/>
        </w:rPr>
        <w:t>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proofErr w:type="spellEnd"/>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proofErr w:type="spellStart"/>
      <w:r w:rsidR="0099349E" w:rsidRPr="00E258EF">
        <w:rPr>
          <w:rFonts w:ascii="Trebuchet MS" w:eastAsia="Trebuchet MS" w:hAnsi="Trebuchet MS" w:cs="Trebuchet MS"/>
          <w:sz w:val="22"/>
          <w:szCs w:val="22"/>
          <w:lang w:val="ro-RO"/>
        </w:rPr>
        <w:t>condiţiile</w:t>
      </w:r>
      <w:proofErr w:type="spellEnd"/>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z w:val="22"/>
          <w:szCs w:val="22"/>
          <w:lang w:val="ro-RO"/>
        </w:rPr>
        <w:t xml:space="preserve">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207FAE3D" w14:textId="77777777" w:rsidR="008B6D7A" w:rsidRPr="00E258EF"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E258EF" w:rsidRDefault="008B6D7A" w:rsidP="004E673C">
      <w:pPr>
        <w:spacing w:line="200" w:lineRule="exact"/>
        <w:rPr>
          <w:rFonts w:ascii="Trebuchet MS" w:hAnsi="Trebuchet MS"/>
          <w:b/>
          <w:bCs/>
          <w:sz w:val="22"/>
          <w:szCs w:val="22"/>
          <w:lang w:val="ro-RO"/>
        </w:rPr>
      </w:pPr>
      <w:r w:rsidRPr="00E258EF">
        <w:rPr>
          <w:rFonts w:ascii="Trebuchet MS" w:hAnsi="Trebuchet MS"/>
          <w:b/>
          <w:bCs/>
          <w:sz w:val="22"/>
          <w:szCs w:val="22"/>
          <w:lang w:val="ro-RO"/>
        </w:rPr>
        <w:t>__________</w:t>
      </w:r>
    </w:p>
    <w:p w14:paraId="0E7C115C" w14:textId="0D946D0A" w:rsidR="008B6D7A" w:rsidRPr="00E258EF" w:rsidRDefault="008B6D7A" w:rsidP="00D352E3">
      <w:pPr>
        <w:spacing w:line="200" w:lineRule="exact"/>
        <w:jc w:val="both"/>
        <w:rPr>
          <w:rFonts w:ascii="Trebuchet MS" w:eastAsia="Trebuchet MS" w:hAnsi="Trebuchet MS" w:cs="Trebuchet MS"/>
          <w:b/>
          <w:bCs/>
          <w:sz w:val="22"/>
          <w:szCs w:val="22"/>
          <w:lang w:val="ro-RO"/>
        </w:rPr>
      </w:pPr>
      <w:r w:rsidRPr="001A092F">
        <w:rPr>
          <w:rFonts w:ascii="Trebuchet MS" w:eastAsia="Trebuchet MS" w:hAnsi="Trebuchet MS" w:cs="Trebuchet MS"/>
          <w:i/>
          <w:iCs/>
          <w:sz w:val="22"/>
          <w:szCs w:val="22"/>
          <w:vertAlign w:val="superscript"/>
          <w:lang w:val="ro-RO"/>
        </w:rPr>
        <w:t xml:space="preserve">2 </w:t>
      </w:r>
      <w:r w:rsidRPr="001A092F">
        <w:rPr>
          <w:rFonts w:ascii="Trebuchet MS" w:eastAsia="Trebuchet MS" w:hAnsi="Trebuchet MS" w:cs="Trebuchet MS"/>
          <w:i/>
          <w:iCs/>
          <w:sz w:val="22"/>
          <w:szCs w:val="22"/>
          <w:lang w:val="ro-RO"/>
        </w:rPr>
        <w:t xml:space="preserve">Prevederile </w:t>
      </w:r>
      <w:proofErr w:type="spellStart"/>
      <w:r w:rsidRPr="001A092F">
        <w:rPr>
          <w:rFonts w:ascii="Trebuchet MS" w:eastAsia="Trebuchet MS" w:hAnsi="Trebuchet MS" w:cs="Trebuchet MS"/>
          <w:i/>
          <w:iCs/>
          <w:sz w:val="22"/>
          <w:szCs w:val="22"/>
          <w:lang w:val="ro-RO"/>
        </w:rPr>
        <w:t>lit.a</w:t>
      </w:r>
      <w:proofErr w:type="spellEnd"/>
      <w:r w:rsidRPr="00E258EF">
        <w:rPr>
          <w:rFonts w:ascii="Trebuchet MS" w:eastAsia="Trebuchet MS" w:hAnsi="Trebuchet MS" w:cs="Trebuchet MS"/>
          <w:i/>
          <w:iCs/>
          <w:sz w:val="22"/>
          <w:szCs w:val="22"/>
          <w:lang w:val="ro-RO"/>
        </w:rPr>
        <w:t>)</w:t>
      </w:r>
      <w:r w:rsidRPr="001A092F">
        <w:rPr>
          <w:rFonts w:ascii="Trebuchet MS" w:eastAsia="Trebuchet MS" w:hAnsi="Trebuchet MS" w:cs="Trebuchet MS"/>
          <w:i/>
          <w:iCs/>
          <w:sz w:val="22"/>
          <w:szCs w:val="22"/>
          <w:lang w:val="ro-RO"/>
        </w:rPr>
        <w:t xml:space="preserve"> a alin</w:t>
      </w:r>
      <w:r w:rsidRPr="00E258EF">
        <w:rPr>
          <w:rFonts w:ascii="Trebuchet MS" w:eastAsia="Trebuchet MS" w:hAnsi="Trebuchet MS" w:cs="Trebuchet MS"/>
          <w:i/>
          <w:iCs/>
          <w:sz w:val="22"/>
          <w:szCs w:val="22"/>
          <w:lang w:val="ro-RO"/>
        </w:rPr>
        <w:t>.</w:t>
      </w:r>
      <w:r w:rsidRPr="001A092F">
        <w:rPr>
          <w:rFonts w:ascii="Trebuchet MS" w:eastAsia="Trebuchet MS" w:hAnsi="Trebuchet MS" w:cs="Trebuchet MS"/>
          <w:i/>
          <w:iCs/>
          <w:sz w:val="22"/>
          <w:szCs w:val="22"/>
          <w:lang w:val="ro-RO"/>
        </w:rPr>
        <w:t xml:space="preserve">(2) al art.3 sunt aplicabile </w:t>
      </w:r>
      <w:r w:rsidR="00D352E3" w:rsidRPr="00D352E3">
        <w:rPr>
          <w:rFonts w:ascii="Trebuchet MS" w:eastAsia="Trebuchet MS" w:hAnsi="Trebuchet MS" w:cs="Trebuchet MS"/>
          <w:i/>
          <w:iCs/>
          <w:sz w:val="22"/>
          <w:szCs w:val="22"/>
          <w:lang w:val="ro-RO"/>
        </w:rPr>
        <w:t>atât liderului de parteneriat cât și fiecărui partener</w:t>
      </w:r>
      <w:r w:rsidR="003F3517">
        <w:rPr>
          <w:rFonts w:ascii="Trebuchet MS" w:eastAsia="Trebuchet MS" w:hAnsi="Trebuchet MS" w:cs="Trebuchet MS"/>
          <w:i/>
          <w:iCs/>
          <w:sz w:val="22"/>
          <w:szCs w:val="22"/>
          <w:lang w:val="ro-RO"/>
        </w:rPr>
        <w:t xml:space="preserve"> (dacă proiectul se implementează in parteneriat)</w:t>
      </w:r>
    </w:p>
    <w:p w14:paraId="6EAD8F92" w14:textId="77777777" w:rsidR="008B6D7A" w:rsidRPr="00E258EF" w:rsidRDefault="008B6D7A" w:rsidP="004E673C">
      <w:pPr>
        <w:spacing w:line="200" w:lineRule="exact"/>
        <w:rPr>
          <w:rFonts w:ascii="Trebuchet MS" w:eastAsia="Trebuchet MS" w:hAnsi="Trebuchet MS" w:cs="Trebuchet MS"/>
          <w:b/>
          <w:bCs/>
          <w:sz w:val="22"/>
          <w:szCs w:val="22"/>
          <w:lang w:val="ro-RO"/>
        </w:rPr>
      </w:pPr>
    </w:p>
    <w:p w14:paraId="1F160E61" w14:textId="77777777" w:rsidR="008B6D7A" w:rsidRPr="00E258EF" w:rsidRDefault="008B6D7A" w:rsidP="004E673C">
      <w:pPr>
        <w:spacing w:line="200" w:lineRule="exact"/>
        <w:rPr>
          <w:rFonts w:ascii="Trebuchet MS" w:eastAsia="Trebuchet MS" w:hAnsi="Trebuchet MS" w:cs="Trebuchet MS"/>
          <w:b/>
          <w:bCs/>
          <w:sz w:val="22"/>
          <w:szCs w:val="22"/>
          <w:lang w:val="ro-RO"/>
        </w:rPr>
      </w:pPr>
    </w:p>
    <w:p w14:paraId="43847CBF" w14:textId="77777777" w:rsidR="00530770" w:rsidRDefault="00530770" w:rsidP="004E673C">
      <w:pPr>
        <w:spacing w:line="200" w:lineRule="exact"/>
        <w:rPr>
          <w:rFonts w:ascii="Trebuchet MS" w:eastAsia="Trebuchet MS" w:hAnsi="Trebuchet MS" w:cs="Trebuchet MS"/>
          <w:b/>
          <w:bCs/>
          <w:sz w:val="22"/>
          <w:szCs w:val="22"/>
          <w:lang w:val="ro-RO"/>
        </w:rPr>
      </w:pPr>
    </w:p>
    <w:p w14:paraId="75077243" w14:textId="77777777" w:rsidR="00530770" w:rsidRDefault="00530770" w:rsidP="004E673C">
      <w:pPr>
        <w:spacing w:line="200" w:lineRule="exact"/>
        <w:rPr>
          <w:rFonts w:ascii="Trebuchet MS" w:eastAsia="Trebuchet MS" w:hAnsi="Trebuchet MS" w:cs="Trebuchet MS"/>
          <w:b/>
          <w:bCs/>
          <w:sz w:val="22"/>
          <w:szCs w:val="22"/>
          <w:lang w:val="ro-RO"/>
        </w:rPr>
      </w:pPr>
    </w:p>
    <w:p w14:paraId="4A3335F4" w14:textId="77777777" w:rsidR="00530770" w:rsidRDefault="00530770" w:rsidP="004E673C">
      <w:pPr>
        <w:spacing w:line="200" w:lineRule="exact"/>
        <w:rPr>
          <w:rFonts w:ascii="Trebuchet MS" w:eastAsia="Trebuchet MS" w:hAnsi="Trebuchet MS" w:cs="Trebuchet MS"/>
          <w:b/>
          <w:bCs/>
          <w:sz w:val="22"/>
          <w:szCs w:val="22"/>
          <w:lang w:val="ro-RO"/>
        </w:rPr>
      </w:pPr>
    </w:p>
    <w:p w14:paraId="6FE49FAB" w14:textId="77777777" w:rsidR="00530770" w:rsidRDefault="00530770" w:rsidP="004E673C">
      <w:pPr>
        <w:spacing w:line="200" w:lineRule="exact"/>
        <w:rPr>
          <w:rFonts w:ascii="Trebuchet MS" w:eastAsia="Trebuchet MS" w:hAnsi="Trebuchet MS" w:cs="Trebuchet MS"/>
          <w:b/>
          <w:bCs/>
          <w:sz w:val="22"/>
          <w:szCs w:val="22"/>
          <w:lang w:val="ro-RO"/>
        </w:rPr>
      </w:pPr>
    </w:p>
    <w:p w14:paraId="76DF6ED4" w14:textId="77777777" w:rsidR="00530770"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lastRenderedPageBreak/>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(a)</w:t>
      </w:r>
      <w:r w:rsidR="00125F4A"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 xml:space="preserve">Acordarea și recuperarea </w:t>
      </w:r>
      <w:proofErr w:type="spellStart"/>
      <w:r w:rsidRPr="00E258EF">
        <w:rPr>
          <w:rFonts w:ascii="Trebuchet MS" w:eastAsia="Trebuchet MS" w:hAnsi="Trebuchet MS" w:cs="Trebuchet MS"/>
          <w:b/>
          <w:bCs/>
          <w:sz w:val="22"/>
          <w:szCs w:val="22"/>
          <w:lang w:val="ro-RO"/>
        </w:rPr>
        <w:t>prefinanțării</w:t>
      </w:r>
      <w:proofErr w:type="spellEnd"/>
      <w:r w:rsidRPr="00E258EF">
        <w:rPr>
          <w:rFonts w:ascii="Trebuchet MS" w:eastAsia="Trebuchet MS" w:hAnsi="Trebuchet MS" w:cs="Trebuchet MS"/>
          <w:b/>
          <w:bCs/>
          <w:sz w:val="22"/>
          <w:szCs w:val="22"/>
          <w:lang w:val="ro-RO"/>
        </w:rPr>
        <w:t>, dacă este cazul</w:t>
      </w:r>
    </w:p>
    <w:p w14:paraId="56ADC165" w14:textId="77777777" w:rsidR="001D5364" w:rsidRPr="00E258EF"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E258EF" w:rsidRDefault="000B3971">
      <w:pPr>
        <w:spacing w:before="8" w:line="100" w:lineRule="exact"/>
        <w:rPr>
          <w:rFonts w:ascii="Trebuchet MS" w:hAnsi="Trebuchet MS"/>
          <w:sz w:val="22"/>
          <w:szCs w:val="22"/>
          <w:lang w:val="ro-RO"/>
        </w:rPr>
      </w:pPr>
    </w:p>
    <w:p w14:paraId="241E121A" w14:textId="19BA57C6" w:rsidR="000B3971" w:rsidRPr="00E258EF"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La  solicitarea  Beneficiarului/liderului   de  parteneriat,  în  nume  propriu  sau  pentru parteneri,  </w:t>
      </w:r>
      <w:proofErr w:type="spellStart"/>
      <w:r w:rsidRPr="00E258EF">
        <w:rPr>
          <w:rFonts w:ascii="Trebuchet MS" w:eastAsia="Trebuchet MS" w:hAnsi="Trebuchet MS" w:cs="Trebuchet MS"/>
          <w:spacing w:val="-1"/>
          <w:sz w:val="22"/>
          <w:szCs w:val="22"/>
          <w:lang w:val="ro-RO"/>
        </w:rPr>
        <w:t>alţii</w:t>
      </w:r>
      <w:proofErr w:type="spellEnd"/>
      <w:r w:rsidRPr="00E258EF">
        <w:rPr>
          <w:rFonts w:ascii="Trebuchet MS" w:eastAsia="Trebuchet MS" w:hAnsi="Trebuchet MS" w:cs="Trebuchet MS"/>
          <w:spacing w:val="-1"/>
          <w:sz w:val="22"/>
          <w:szCs w:val="22"/>
          <w:lang w:val="ro-RO"/>
        </w:rPr>
        <w:t xml:space="preserve">  decât  cei  </w:t>
      </w:r>
      <w:proofErr w:type="spellStart"/>
      <w:r w:rsidRPr="00E258EF">
        <w:rPr>
          <w:rFonts w:ascii="Trebuchet MS" w:eastAsia="Trebuchet MS" w:hAnsi="Trebuchet MS" w:cs="Trebuchet MS"/>
          <w:spacing w:val="-1"/>
          <w:sz w:val="22"/>
          <w:szCs w:val="22"/>
          <w:lang w:val="ro-RO"/>
        </w:rPr>
        <w:t>prevăzuţi</w:t>
      </w:r>
      <w:proofErr w:type="spellEnd"/>
      <w:r w:rsidRPr="00E258EF">
        <w:rPr>
          <w:rFonts w:ascii="Trebuchet MS" w:eastAsia="Trebuchet MS" w:hAnsi="Trebuchet MS" w:cs="Trebuchet MS"/>
          <w:spacing w:val="-1"/>
          <w:sz w:val="22"/>
          <w:szCs w:val="22"/>
          <w:lang w:val="ro-RO"/>
        </w:rPr>
        <w:t xml:space="preserve">  la  art.  </w:t>
      </w:r>
      <w:r w:rsidR="004274A4" w:rsidRPr="00E258EF">
        <w:rPr>
          <w:rFonts w:ascii="Trebuchet MS" w:eastAsia="Trebuchet MS" w:hAnsi="Trebuchet MS" w:cs="Trebuchet MS"/>
          <w:spacing w:val="-1"/>
          <w:sz w:val="22"/>
          <w:szCs w:val="22"/>
          <w:lang w:val="ro-RO"/>
        </w:rPr>
        <w:t xml:space="preserve">7 alin. (1) - (5), (8) și (10) din  OUG  </w:t>
      </w:r>
      <w:r w:rsidR="00E93C80" w:rsidRPr="00E258EF">
        <w:rPr>
          <w:rFonts w:ascii="Trebuchet MS" w:eastAsia="Trebuchet MS" w:hAnsi="Trebuchet MS" w:cs="Trebuchet MS"/>
          <w:spacing w:val="-1"/>
          <w:sz w:val="22"/>
          <w:szCs w:val="22"/>
          <w:lang w:val="ro-RO"/>
        </w:rPr>
        <w:t xml:space="preserve">nr. </w:t>
      </w:r>
      <w:r w:rsidR="004274A4" w:rsidRPr="00E258EF">
        <w:rPr>
          <w:rFonts w:ascii="Trebuchet MS" w:eastAsia="Trebuchet MS" w:hAnsi="Trebuchet MS" w:cs="Trebuchet MS"/>
          <w:spacing w:val="-1"/>
          <w:sz w:val="22"/>
          <w:szCs w:val="22"/>
          <w:lang w:val="ro-RO"/>
        </w:rPr>
        <w:t>133/2021</w:t>
      </w:r>
      <w:r w:rsidR="008868CE">
        <w:rPr>
          <w:rFonts w:ascii="Trebuchet MS" w:eastAsia="Trebuchet MS" w:hAnsi="Trebuchet MS" w:cs="Trebuchet MS"/>
          <w:spacing w:val="-1"/>
          <w:sz w:val="22"/>
          <w:szCs w:val="22"/>
          <w:lang w:val="ro-RO"/>
        </w:rPr>
        <w:t xml:space="preserve"> (dacă proiect</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l</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 xml:space="preserve"> se implementează în parteneriat)</w:t>
      </w:r>
      <w:r w:rsidR="004274A4" w:rsidRPr="00E258EF">
        <w:rPr>
          <w:rFonts w:ascii="Trebuchet MS" w:eastAsia="Trebuchet MS" w:hAnsi="Trebuchet MS" w:cs="Trebuchet MS"/>
          <w:spacing w:val="-1"/>
          <w:sz w:val="22"/>
          <w:szCs w:val="22"/>
          <w:lang w:val="ro-RO"/>
        </w:rPr>
        <w:t xml:space="preserve">, </w:t>
      </w:r>
      <w:r w:rsidR="00E93C80" w:rsidRPr="00E258EF">
        <w:rPr>
          <w:rFonts w:ascii="Trebuchet MS" w:eastAsia="Trebuchet MS" w:hAnsi="Trebuchet MS" w:cs="Trebuchet MS"/>
          <w:spacing w:val="-1"/>
          <w:sz w:val="22"/>
          <w:szCs w:val="22"/>
          <w:lang w:val="ro-RO"/>
        </w:rPr>
        <w:t xml:space="preserve"> </w:t>
      </w:r>
      <w:r w:rsidR="004274A4"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4274A4" w:rsidRPr="00E258EF">
        <w:rPr>
          <w:rFonts w:ascii="Trebuchet MS" w:eastAsia="Trebuchet MS" w:hAnsi="Trebuchet MS" w:cs="Trebuchet MS"/>
          <w:spacing w:val="-1"/>
          <w:sz w:val="22"/>
          <w:szCs w:val="22"/>
          <w:lang w:val="ro-RO"/>
        </w:rPr>
        <w:t xml:space="preserve"> acordă </w:t>
      </w:r>
      <w:proofErr w:type="spellStart"/>
      <w:r w:rsidR="004274A4" w:rsidRPr="00E258EF">
        <w:rPr>
          <w:rFonts w:ascii="Trebuchet MS" w:eastAsia="Trebuchet MS" w:hAnsi="Trebuchet MS" w:cs="Trebuchet MS"/>
          <w:spacing w:val="-1"/>
          <w:sz w:val="22"/>
          <w:szCs w:val="22"/>
          <w:lang w:val="ro-RO"/>
        </w:rPr>
        <w:t>prefinanțare</w:t>
      </w:r>
      <w:proofErr w:type="spellEnd"/>
      <w:r w:rsidR="004274A4" w:rsidRPr="00E258EF">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E258EF">
        <w:rPr>
          <w:rFonts w:ascii="Trebuchet MS" w:eastAsia="Trebuchet MS" w:hAnsi="Trebuchet MS" w:cs="Trebuchet MS"/>
          <w:spacing w:val="-1"/>
          <w:sz w:val="22"/>
          <w:szCs w:val="22"/>
          <w:lang w:val="ro-RO"/>
        </w:rPr>
        <w:t>prefinanțării</w:t>
      </w:r>
      <w:proofErr w:type="spellEnd"/>
      <w:r w:rsidR="004274A4" w:rsidRPr="00E258EF">
        <w:rPr>
          <w:rFonts w:ascii="Trebuchet MS" w:eastAsia="Trebuchet MS" w:hAnsi="Trebuchet MS" w:cs="Trebuchet MS"/>
          <w:spacing w:val="-1"/>
          <w:sz w:val="22"/>
          <w:szCs w:val="22"/>
          <w:lang w:val="ro-RO"/>
        </w:rPr>
        <w:t>, prin cereri de rambursare, nu poate depăși procentul indicat anterior</w:t>
      </w:r>
      <w:r w:rsidRPr="00E258EF">
        <w:rPr>
          <w:rFonts w:ascii="Trebuchet MS" w:eastAsia="Trebuchet MS" w:hAnsi="Trebuchet MS" w:cs="Trebuchet MS"/>
          <w:spacing w:val="-1"/>
          <w:sz w:val="22"/>
          <w:szCs w:val="22"/>
          <w:lang w:val="ro-RO"/>
        </w:rPr>
        <w:t>.</w:t>
      </w:r>
    </w:p>
    <w:p w14:paraId="79C38E38" w14:textId="1CC5F517"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Prin excepție de la prevederile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 xml:space="preserve">(1), Beneficiarilor/Liderilor de parteneriat/Partenerilor </w:t>
      </w:r>
      <w:r w:rsidR="004F6DE0">
        <w:rPr>
          <w:rFonts w:ascii="Trebuchet MS" w:eastAsia="Trebuchet MS" w:hAnsi="Trebuchet MS" w:cs="Trebuchet MS"/>
          <w:spacing w:val="-1"/>
          <w:sz w:val="22"/>
          <w:szCs w:val="22"/>
          <w:lang w:val="ro-RO"/>
        </w:rPr>
        <w:t xml:space="preserve">(dacă </w:t>
      </w:r>
      <w:proofErr w:type="spellStart"/>
      <w:r w:rsidR="004F6DE0">
        <w:rPr>
          <w:rFonts w:ascii="Trebuchet MS" w:eastAsia="Trebuchet MS" w:hAnsi="Trebuchet MS" w:cs="Trebuchet MS"/>
          <w:spacing w:val="-1"/>
          <w:sz w:val="22"/>
          <w:szCs w:val="22"/>
          <w:lang w:val="ro-RO"/>
        </w:rPr>
        <w:t>proiec</w:t>
      </w:r>
      <w:r w:rsidR="00DB5204">
        <w:rPr>
          <w:rFonts w:ascii="Trebuchet MS" w:eastAsia="Trebuchet MS" w:hAnsi="Trebuchet MS" w:cs="Trebuchet MS"/>
          <w:spacing w:val="-1"/>
          <w:sz w:val="22"/>
          <w:szCs w:val="22"/>
          <w:lang w:val="ro-RO"/>
        </w:rPr>
        <w:t>ele</w:t>
      </w:r>
      <w:proofErr w:type="spellEnd"/>
      <w:r w:rsidR="004F6DE0">
        <w:rPr>
          <w:rFonts w:ascii="Trebuchet MS" w:eastAsia="Trebuchet MS" w:hAnsi="Trebuchet MS" w:cs="Trebuchet MS"/>
          <w:spacing w:val="-1"/>
          <w:sz w:val="22"/>
          <w:szCs w:val="22"/>
          <w:lang w:val="ro-RO"/>
        </w:rPr>
        <w:t xml:space="preserve"> se implementează în parteneriat)</w:t>
      </w:r>
      <w:r w:rsidR="004F6DE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care primesc finanțare sub incidența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004F6DE0">
        <w:rPr>
          <w:rFonts w:ascii="Trebuchet MS" w:eastAsia="Trebuchet MS" w:hAnsi="Trebuchet MS" w:cs="Trebuchet MS"/>
          <w:i/>
          <w:iCs/>
          <w:spacing w:val="-1"/>
          <w:sz w:val="22"/>
          <w:szCs w:val="22"/>
          <w:lang w:val="ro-RO"/>
        </w:rPr>
        <w:t xml:space="preserve"> (după caz)</w:t>
      </w:r>
      <w:r w:rsidR="00860416" w:rsidRPr="00E258EF">
        <w:rPr>
          <w:rFonts w:ascii="Trebuchet MS" w:eastAsia="Trebuchet MS" w:hAnsi="Trebuchet MS" w:cs="Trebuchet MS"/>
          <w:i/>
          <w:iCs/>
          <w:spacing w:val="-1"/>
          <w:sz w:val="22"/>
          <w:szCs w:val="22"/>
          <w:lang w:val="ro-RO"/>
        </w:rPr>
        <w:t>,</w:t>
      </w:r>
      <w:r w:rsidRPr="00E258EF">
        <w:rPr>
          <w:rFonts w:ascii="Trebuchet MS" w:eastAsia="Trebuchet MS" w:hAnsi="Trebuchet MS" w:cs="Trebuchet MS"/>
          <w:spacing w:val="-1"/>
          <w:sz w:val="22"/>
          <w:szCs w:val="22"/>
          <w:lang w:val="ro-RO"/>
        </w:rPr>
        <w:t xml:space="preserve"> li se poate acorda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în una sau mai multe tranșe de maximum 40% din valoarea totală a ajutorului, cu condiția constituirii unei garanții pentru suma aferentă </w:t>
      </w:r>
      <w:proofErr w:type="spellStart"/>
      <w:r w:rsidRPr="00E258EF">
        <w:rPr>
          <w:rFonts w:ascii="Trebuchet MS" w:eastAsia="Trebuchet MS" w:hAnsi="Trebuchet MS" w:cs="Trebuchet MS"/>
          <w:spacing w:val="-1"/>
          <w:sz w:val="22"/>
          <w:szCs w:val="22"/>
          <w:lang w:val="ro-RO"/>
        </w:rPr>
        <w:t>prefinanțării</w:t>
      </w:r>
      <w:proofErr w:type="spellEnd"/>
      <w:r w:rsidRPr="00E258EF">
        <w:rPr>
          <w:rFonts w:ascii="Trebuchet MS" w:eastAsia="Trebuchet MS" w:hAnsi="Trebuchet MS" w:cs="Trebuchet MS"/>
          <w:spacing w:val="-1"/>
          <w:sz w:val="22"/>
          <w:szCs w:val="22"/>
          <w:lang w:val="ro-RO"/>
        </w:rPr>
        <w:t xml:space="preserve"> solicitate prin depunerea unui instrument de garantare emis în condițiile legii de o societate bancară, de o instituție financiară nebancară sau de o societate de asigurări, cu respectarea prevederilor art.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91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(5) lit.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 din Regulamentul (UE) nr.</w:t>
      </w:r>
      <w:r w:rsidR="00E93C80" w:rsidRPr="00E258EF">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2021/</w:t>
      </w:r>
      <w:r w:rsidRPr="00E258EF">
        <w:rPr>
          <w:rFonts w:ascii="Trebuchet MS" w:eastAsia="Trebuchet MS" w:hAnsi="Trebuchet MS" w:cs="Trebuchet MS"/>
          <w:spacing w:val="-1"/>
          <w:sz w:val="22"/>
          <w:szCs w:val="22"/>
          <w:lang w:val="ro-RO"/>
        </w:rPr>
        <w:t xml:space="preserve">1060. Această garanție va fi depusă de fiecare partener în proiect, lider de parteneriat/partener, pentru tranșa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 solicitată de acesta.</w:t>
      </w:r>
    </w:p>
    <w:p w14:paraId="62488214" w14:textId="715822A2"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proofErr w:type="spellStart"/>
      <w:r w:rsidRPr="00E258EF">
        <w:rPr>
          <w:rFonts w:ascii="Trebuchet MS" w:eastAsia="Trebuchet MS" w:hAnsi="Trebuchet MS" w:cs="Trebuchet MS"/>
          <w:spacing w:val="-1"/>
          <w:sz w:val="22"/>
          <w:szCs w:val="22"/>
          <w:lang w:val="ro-RO"/>
        </w:rPr>
        <w:t>Prefinanțarea</w:t>
      </w:r>
      <w:proofErr w:type="spellEnd"/>
      <w:r w:rsidRPr="00E258EF">
        <w:rPr>
          <w:rFonts w:ascii="Trebuchet MS" w:eastAsia="Trebuchet MS" w:hAnsi="Trebuchet MS" w:cs="Trebuchet MS"/>
          <w:spacing w:val="-1"/>
          <w:sz w:val="22"/>
          <w:szCs w:val="22"/>
          <w:lang w:val="ro-RO"/>
        </w:rPr>
        <w:t xml:space="preserve"> solicitată conform alin.(1) și (2) de către un partener este proporțională cu sumele aferente activităților acelui partener din valoarea totală eligibilă a contractului de finanțare, respectiv cu ponderea ajutorului de stat/</w:t>
      </w:r>
      <w:r w:rsidRPr="00E258EF">
        <w:rPr>
          <w:rFonts w:ascii="Trebuchet MS" w:eastAsia="Trebuchet MS" w:hAnsi="Trebuchet MS" w:cs="Trebuchet MS"/>
          <w:i/>
          <w:iCs/>
          <w:spacing w:val="-1"/>
          <w:sz w:val="22"/>
          <w:szCs w:val="22"/>
          <w:lang w:val="ro-RO"/>
        </w:rPr>
        <w:t xml:space="preserve">de </w:t>
      </w:r>
      <w:proofErr w:type="spellStart"/>
      <w:r w:rsidRPr="00E258EF">
        <w:rPr>
          <w:rFonts w:ascii="Trebuchet MS" w:eastAsia="Trebuchet MS" w:hAnsi="Trebuchet MS" w:cs="Trebuchet MS"/>
          <w:i/>
          <w:iCs/>
          <w:spacing w:val="-1"/>
          <w:sz w:val="22"/>
          <w:szCs w:val="22"/>
          <w:lang w:val="ro-RO"/>
        </w:rPr>
        <w:t>minimis</w:t>
      </w:r>
      <w:proofErr w:type="spellEnd"/>
      <w:r w:rsidRPr="00E258EF">
        <w:rPr>
          <w:rFonts w:ascii="Trebuchet MS" w:eastAsia="Trebuchet MS" w:hAnsi="Trebuchet MS" w:cs="Trebuchet MS"/>
          <w:spacing w:val="-1"/>
          <w:sz w:val="22"/>
          <w:szCs w:val="22"/>
          <w:lang w:val="ro-RO"/>
        </w:rPr>
        <w:t xml:space="preserve"> </w:t>
      </w:r>
      <w:r w:rsidR="00927B31">
        <w:rPr>
          <w:rFonts w:ascii="Trebuchet MS" w:eastAsia="Trebuchet MS" w:hAnsi="Trebuchet MS" w:cs="Trebuchet MS"/>
          <w:spacing w:val="-1"/>
          <w:sz w:val="22"/>
          <w:szCs w:val="22"/>
          <w:lang w:val="ro-RO"/>
        </w:rPr>
        <w:t xml:space="preserve">(după caz) </w:t>
      </w:r>
      <w:r w:rsidRPr="00E258EF">
        <w:rPr>
          <w:rFonts w:ascii="Trebuchet MS" w:eastAsia="Trebuchet MS" w:hAnsi="Trebuchet MS" w:cs="Trebuchet MS"/>
          <w:spacing w:val="-1"/>
          <w:sz w:val="22"/>
          <w:szCs w:val="22"/>
          <w:lang w:val="ro-RO"/>
        </w:rPr>
        <w:t>acordat acelui partener din valoarea totală a ajutorului</w:t>
      </w:r>
      <w:r w:rsidR="00927B31">
        <w:rPr>
          <w:rFonts w:ascii="Trebuchet MS" w:eastAsia="Trebuchet MS" w:hAnsi="Trebuchet MS" w:cs="Trebuchet MS"/>
          <w:spacing w:val="-1"/>
          <w:sz w:val="22"/>
          <w:szCs w:val="22"/>
          <w:lang w:val="ro-RO"/>
        </w:rPr>
        <w:t xml:space="preserve"> (dacă proiect</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 xml:space="preserve"> se implementează în parteneriat)</w:t>
      </w:r>
      <w:r w:rsidR="00927B31"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470227A0" w14:textId="43BDC557" w:rsidR="000B4212"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56D69A69" w14:textId="77777777" w:rsidR="004E0AE4" w:rsidRPr="00E258EF"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proofErr w:type="spellEnd"/>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6CF9B80D" w14:textId="43A4F5B1" w:rsidR="001D5364" w:rsidRPr="00E258EF"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E258EF" w:rsidRDefault="004E0AE4" w:rsidP="004E0AE4">
      <w:pPr>
        <w:spacing w:line="247"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Partenerului:</w:t>
      </w:r>
    </w:p>
    <w:p w14:paraId="2A725E98"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w:t>
      </w:r>
    </w:p>
    <w:p w14:paraId="0C3D2A00" w14:textId="1D269DC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Cod IBAN:</w:t>
      </w:r>
    </w:p>
    <w:p w14:paraId="2180EC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6A000A61"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E9B22AD"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1)</w:t>
      </w:r>
    </w:p>
    <w:p w14:paraId="3E02BA28" w14:textId="4653DEE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24DCB064" w14:textId="09AC5B6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4167B515"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5200AEF7" w14:textId="77777777" w:rsidR="00336234" w:rsidRPr="00E258EF"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(Partener n)</w:t>
      </w:r>
    </w:p>
    <w:p w14:paraId="499A7A55"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197F4436" w14:textId="343AAA0D"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3AE29D38" w14:textId="267FED45" w:rsidR="000B4212"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Denumire/adresa Trezoreriei/Băncii Comerciale:</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/OI efectuează  verificarea  cererii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în termenul și condițiile prevăzute de legislația în vigoare, iar, după efectuarea verificărilor, virează beneficiarului/liderului de parteneriat/partenerilor</w:t>
      </w:r>
      <w:r w:rsidR="00635121">
        <w:rPr>
          <w:rFonts w:ascii="Trebuchet MS" w:eastAsia="Trebuchet MS" w:hAnsi="Trebuchet MS" w:cs="Trebuchet MS"/>
          <w:w w:val="103"/>
          <w:sz w:val="22"/>
          <w:szCs w:val="22"/>
          <w:lang w:val="ro-RO"/>
        </w:rPr>
        <w:t xml:space="preserve"> </w:t>
      </w:r>
      <w:r w:rsidR="00635121">
        <w:rPr>
          <w:rFonts w:ascii="Trebuchet MS" w:eastAsia="Trebuchet MS" w:hAnsi="Trebuchet MS" w:cs="Trebuchet MS"/>
          <w:spacing w:val="-1"/>
          <w:sz w:val="22"/>
          <w:szCs w:val="22"/>
          <w:lang w:val="ro-RO"/>
        </w:rPr>
        <w:t>(dacă proiect</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 xml:space="preserve"> se implementează în parteneriat)</w:t>
      </w:r>
      <w:r w:rsidR="00635121"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Tranșele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se acordă cu deducerea sumelor nejustificate din tranșa anterior acordată, cu excepția primei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6B3A2162"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Beneficiarul/Liderul de parteneriat</w:t>
      </w:r>
      <w:r w:rsidR="00B85D6C">
        <w:rPr>
          <w:rFonts w:ascii="Trebuchet MS" w:eastAsia="Trebuchet MS" w:hAnsi="Trebuchet MS" w:cs="Trebuchet MS"/>
          <w:w w:val="103"/>
          <w:sz w:val="22"/>
          <w:szCs w:val="22"/>
          <w:lang w:val="ro-RO"/>
        </w:rPr>
        <w:t xml:space="preserve"> </w:t>
      </w:r>
      <w:r w:rsidR="00B85D6C">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proiectele</w:t>
      </w:r>
      <w:r w:rsidR="00B85D6C">
        <w:rPr>
          <w:rFonts w:ascii="Trebuchet MS" w:eastAsia="Trebuchet MS" w:hAnsi="Trebuchet MS" w:cs="Trebuchet MS"/>
          <w:spacing w:val="-1"/>
          <w:sz w:val="22"/>
          <w:szCs w:val="22"/>
          <w:lang w:val="ro-RO"/>
        </w:rPr>
        <w:t xml:space="preserve"> se implementează în parteneriat)</w:t>
      </w:r>
      <w:r w:rsidR="00B85D6C"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 obligația depunerii unei/unor cereri de rambursare care să cuprindă cheltuielile efectuate din tranșa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290146AC" w14:textId="77777777"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proiectelor implementate în parteneriat, pentru care cererea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a inclus sume aferente activităților unuia sau mai multor parteneri, liderul de parteneriat poate solicita acordarea unei noi tranșe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E258EF">
        <w:rPr>
          <w:rFonts w:ascii="Trebuchet MS" w:eastAsia="Trebuchet MS" w:hAnsi="Trebuchet MS" w:cs="Arial"/>
          <w:w w:val="103"/>
          <w:sz w:val="22"/>
          <w:szCs w:val="22"/>
          <w:lang w:val="ro-RO"/>
        </w:rPr>
        <w:t>.</w:t>
      </w:r>
    </w:p>
    <w:p w14:paraId="50F30BA7" w14:textId="301F9A2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/Liderul de Parteneriat/Partenerii</w:t>
      </w:r>
      <w:r w:rsidR="007D73D7">
        <w:rPr>
          <w:rFonts w:ascii="Trebuchet MS" w:eastAsia="Trebuchet MS" w:hAnsi="Trebuchet MS" w:cs="Trebuchet MS"/>
          <w:w w:val="103"/>
          <w:sz w:val="22"/>
          <w:szCs w:val="22"/>
          <w:lang w:val="ro-RO"/>
        </w:rPr>
        <w:t xml:space="preserve"> </w:t>
      </w:r>
      <w:r w:rsidR="007D73D7">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 xml:space="preserve">proiectele </w:t>
      </w:r>
      <w:r w:rsidR="007D73D7">
        <w:rPr>
          <w:rFonts w:ascii="Trebuchet MS" w:eastAsia="Trebuchet MS" w:hAnsi="Trebuchet MS" w:cs="Trebuchet MS"/>
          <w:spacing w:val="-1"/>
          <w:sz w:val="22"/>
          <w:szCs w:val="22"/>
          <w:lang w:val="ro-RO"/>
        </w:rPr>
        <w:t>se implementează în parteneriat)</w:t>
      </w:r>
      <w:r w:rsidR="007D73D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are/au obligația de a restitui, în conformitate cu prevederile legale în vigoare, integral/parțial </w:t>
      </w:r>
      <w:proofErr w:type="spellStart"/>
      <w:r w:rsidRPr="00E258EF">
        <w:rPr>
          <w:rFonts w:ascii="Trebuchet MS" w:eastAsia="Trebuchet MS" w:hAnsi="Trebuchet MS" w:cs="Trebuchet MS"/>
          <w:w w:val="103"/>
          <w:sz w:val="22"/>
          <w:szCs w:val="22"/>
          <w:lang w:val="ro-RO"/>
        </w:rPr>
        <w:t>prefinanțarea</w:t>
      </w:r>
      <w:proofErr w:type="spellEnd"/>
      <w:r w:rsidRPr="00E258EF">
        <w:rPr>
          <w:rFonts w:ascii="Trebuchet MS" w:eastAsia="Trebuchet MS" w:hAnsi="Trebuchet MS" w:cs="Trebuchet MS"/>
          <w:w w:val="103"/>
          <w:sz w:val="22"/>
          <w:szCs w:val="22"/>
          <w:lang w:val="ro-RO"/>
        </w:rPr>
        <w:t xml:space="preserve">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09E896F1"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 xml:space="preserve">Beneficiarii/liderii de parteneriat/ partenerii vor fi </w:t>
      </w:r>
      <w:proofErr w:type="spellStart"/>
      <w:r w:rsidRPr="00E258EF">
        <w:rPr>
          <w:rFonts w:ascii="Trebuchet MS" w:eastAsia="Trebuchet MS" w:hAnsi="Trebuchet MS" w:cs="Trebuchet MS"/>
          <w:w w:val="103"/>
          <w:sz w:val="22"/>
          <w:szCs w:val="22"/>
          <w:lang w:val="ro-RO"/>
        </w:rPr>
        <w:t>notificati</w:t>
      </w:r>
      <w:proofErr w:type="spellEnd"/>
      <w:r w:rsidRPr="00E258EF">
        <w:rPr>
          <w:rFonts w:ascii="Trebuchet MS" w:eastAsia="Trebuchet MS" w:hAnsi="Trebuchet MS" w:cs="Trebuchet MS"/>
          <w:w w:val="103"/>
          <w:sz w:val="22"/>
          <w:szCs w:val="22"/>
          <w:lang w:val="ro-RO"/>
        </w:rPr>
        <w:t xml:space="preserve"> de </w:t>
      </w:r>
      <w:proofErr w:type="spellStart"/>
      <w:r w:rsidRPr="00E258EF">
        <w:rPr>
          <w:rFonts w:ascii="Trebuchet MS" w:eastAsia="Trebuchet MS" w:hAnsi="Trebuchet MS" w:cs="Trebuchet MS"/>
          <w:w w:val="103"/>
          <w:sz w:val="22"/>
          <w:szCs w:val="22"/>
          <w:lang w:val="ro-RO"/>
        </w:rPr>
        <w:t>catre</w:t>
      </w:r>
      <w:proofErr w:type="spellEnd"/>
      <w:r w:rsidRPr="00E258EF">
        <w:rPr>
          <w:rFonts w:ascii="Trebuchet MS" w:eastAsia="Trebuchet MS" w:hAnsi="Trebuchet MS" w:cs="Trebuchet MS"/>
          <w:w w:val="103"/>
          <w:sz w:val="22"/>
          <w:szCs w:val="22"/>
          <w:lang w:val="ro-RO"/>
        </w:rPr>
        <w:t xml:space="preserve"> AMPEO/OI cu privire la restituirea sumelor din </w:t>
      </w:r>
      <w:proofErr w:type="spellStart"/>
      <w:r w:rsidRPr="00E258EF">
        <w:rPr>
          <w:rFonts w:ascii="Trebuchet MS" w:eastAsia="Trebuchet MS" w:hAnsi="Trebuchet MS" w:cs="Trebuchet MS"/>
          <w:w w:val="103"/>
          <w:sz w:val="22"/>
          <w:szCs w:val="22"/>
          <w:lang w:val="ro-RO"/>
        </w:rPr>
        <w:t>prefinantare</w:t>
      </w:r>
      <w:proofErr w:type="spellEnd"/>
      <w:r w:rsidRPr="00E258EF">
        <w:rPr>
          <w:rFonts w:ascii="Trebuchet MS" w:eastAsia="Trebuchet MS" w:hAnsi="Trebuchet MS" w:cs="Trebuchet MS"/>
          <w:w w:val="103"/>
          <w:sz w:val="22"/>
          <w:szCs w:val="22"/>
          <w:lang w:val="ro-RO"/>
        </w:rPr>
        <w:t xml:space="preserve"> care nu sunt justificate prin cereri de rambursare.</w:t>
      </w:r>
    </w:p>
    <w:bookmarkEnd w:id="1"/>
    <w:p w14:paraId="155AA60D" w14:textId="47696CDC"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beneficiarii/liderii de parteneriat/partenerii </w:t>
      </w:r>
      <w:r w:rsidR="001A757D">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1A757D">
        <w:rPr>
          <w:rFonts w:ascii="Trebuchet MS" w:eastAsia="Trebuchet MS" w:hAnsi="Trebuchet MS" w:cs="Trebuchet MS"/>
          <w:spacing w:val="-1"/>
          <w:sz w:val="22"/>
          <w:szCs w:val="22"/>
          <w:lang w:val="ro-RO"/>
        </w:rPr>
        <w:t>se implementează în parteneriat)</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w:t>
      </w:r>
      <w:r w:rsidR="00ED00BC" w:rsidRPr="00E258EF">
        <w:rPr>
          <w:rFonts w:ascii="Trebuchet MS" w:eastAsia="Trebuchet MS" w:hAnsi="Trebuchet MS" w:cs="Trebuchet MS"/>
          <w:w w:val="103"/>
          <w:sz w:val="22"/>
          <w:szCs w:val="22"/>
          <w:lang w:val="ro-RO"/>
        </w:rPr>
        <w:t>/OI</w:t>
      </w:r>
      <w:r w:rsidR="0037200D" w:rsidRPr="00E258EF">
        <w:rPr>
          <w:rFonts w:ascii="Trebuchet MS" w:eastAsia="Trebuchet MS" w:hAnsi="Trebuchet MS" w:cs="Trebuchet MS"/>
          <w:w w:val="103"/>
          <w:sz w:val="22"/>
          <w:szCs w:val="22"/>
          <w:lang w:val="ro-RO"/>
        </w:rPr>
        <w:t xml:space="preserve">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xml:space="preserve"> pe numele beneficiarilor/liderilor de parteneriat/partenerilor, după caz, 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w:t>
      </w:r>
      <w:proofErr w:type="spellStart"/>
      <w:r w:rsidR="009F16BF" w:rsidRPr="00E258EF">
        <w:rPr>
          <w:rFonts w:ascii="Trebuchet MS" w:eastAsia="Trebuchet MS" w:hAnsi="Trebuchet MS" w:cs="Trebuchet MS"/>
          <w:w w:val="103"/>
          <w:sz w:val="22"/>
          <w:szCs w:val="22"/>
          <w:lang w:val="ro-RO"/>
        </w:rPr>
        <w:t>prefinanțării</w:t>
      </w:r>
      <w:proofErr w:type="spellEnd"/>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beneficiarul/liderul de parteneriat/partenerul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 xml:space="preserve">Decizia de recuperare a </w:t>
      </w:r>
      <w:proofErr w:type="spellStart"/>
      <w:r w:rsidRPr="00E258EF">
        <w:rPr>
          <w:rFonts w:ascii="Trebuchet MS" w:eastAsia="Trebuchet MS" w:hAnsi="Trebuchet MS" w:cs="Trebuchet MS"/>
          <w:w w:val="103"/>
          <w:sz w:val="22"/>
          <w:szCs w:val="22"/>
          <w:lang w:val="ro-RO"/>
        </w:rPr>
        <w:t>prefinanțării</w:t>
      </w:r>
      <w:bookmarkEnd w:id="3"/>
      <w:proofErr w:type="spellEnd"/>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32821195"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beneficiarii/liderii de parteneriat/partenerii</w:t>
      </w:r>
      <w:r w:rsidR="003F660B">
        <w:rPr>
          <w:rFonts w:ascii="Trebuchet MS" w:eastAsia="Trebuchet MS" w:hAnsi="Trebuchet MS" w:cs="Trebuchet MS"/>
          <w:w w:val="103"/>
          <w:sz w:val="22"/>
          <w:szCs w:val="22"/>
          <w:lang w:val="ro-RO"/>
        </w:rPr>
        <w:t xml:space="preserve"> </w:t>
      </w:r>
      <w:r w:rsidR="003F660B">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3F660B">
        <w:rPr>
          <w:rFonts w:ascii="Trebuchet MS" w:eastAsia="Trebuchet MS" w:hAnsi="Trebuchet MS" w:cs="Trebuchet MS"/>
          <w:spacing w:val="-1"/>
          <w:sz w:val="22"/>
          <w:szCs w:val="22"/>
          <w:lang w:val="ro-RO"/>
        </w:rPr>
        <w:t>se implementează în parteneriat)</w:t>
      </w:r>
      <w:r w:rsidR="003F660B"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nu achită debitul stabilit in decizia de recuperare a </w:t>
      </w:r>
      <w:proofErr w:type="spellStart"/>
      <w:r w:rsidRPr="00E258EF">
        <w:rPr>
          <w:rFonts w:ascii="Trebuchet MS" w:eastAsia="Trebuchet MS" w:hAnsi="Trebuchet MS" w:cs="Trebuchet MS"/>
          <w:w w:val="103"/>
          <w:sz w:val="22"/>
          <w:szCs w:val="22"/>
          <w:lang w:val="ro-RO"/>
        </w:rPr>
        <w:t>prefinanțării</w:t>
      </w:r>
      <w:proofErr w:type="spellEnd"/>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 xml:space="preserve">Decizia de recuperare a </w:t>
      </w:r>
      <w:proofErr w:type="spellStart"/>
      <w:r w:rsidR="00ED00BC" w:rsidRPr="00E258EF">
        <w:rPr>
          <w:rFonts w:ascii="Trebuchet MS" w:eastAsia="Trebuchet MS" w:hAnsi="Trebuchet MS" w:cs="Trebuchet MS"/>
          <w:w w:val="103"/>
          <w:sz w:val="22"/>
          <w:szCs w:val="22"/>
          <w:lang w:val="ro-RO"/>
        </w:rPr>
        <w:t>prefinanțării</w:t>
      </w:r>
      <w:proofErr w:type="spellEnd"/>
      <w:r w:rsidR="00ED00BC" w:rsidRPr="00E258EF">
        <w:rPr>
          <w:rFonts w:ascii="Trebuchet MS" w:eastAsia="Trebuchet MS" w:hAnsi="Trebuchet MS" w:cs="Trebuchet MS"/>
          <w:w w:val="103"/>
          <w:sz w:val="22"/>
          <w:szCs w:val="22"/>
          <w:lang w:val="ro-RO"/>
        </w:rPr>
        <w:t xml:space="preserve">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0D9E6A68"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proofErr w:type="spellStart"/>
      <w:r w:rsidRPr="00E258EF">
        <w:rPr>
          <w:rFonts w:ascii="Trebuchet MS" w:eastAsia="Trebuchet MS" w:hAnsi="Trebuchet MS" w:cs="Trebuchet MS"/>
          <w:w w:val="103"/>
          <w:sz w:val="22"/>
          <w:szCs w:val="22"/>
          <w:lang w:val="ro-RO"/>
        </w:rPr>
        <w:t>entru</w:t>
      </w:r>
      <w:proofErr w:type="spellEnd"/>
      <w:r w:rsidRPr="00E258EF">
        <w:rPr>
          <w:rFonts w:ascii="Trebuchet MS" w:eastAsia="Trebuchet MS" w:hAnsi="Trebuchet MS" w:cs="Trebuchet MS"/>
          <w:w w:val="103"/>
          <w:sz w:val="22"/>
          <w:szCs w:val="22"/>
          <w:lang w:val="ro-RO"/>
        </w:rPr>
        <w:t xml:space="preserve">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stabilite prin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beneficiarul/liderul de parteneriat/partenerul</w:t>
      </w:r>
      <w:r w:rsidR="00534D07">
        <w:rPr>
          <w:rFonts w:ascii="Trebuchet MS" w:eastAsia="Trebuchet MS" w:hAnsi="Trebuchet MS" w:cs="Trebuchet MS"/>
          <w:w w:val="103"/>
          <w:sz w:val="22"/>
          <w:szCs w:val="22"/>
          <w:lang w:val="ro-RO"/>
        </w:rPr>
        <w:t xml:space="preserve"> </w:t>
      </w:r>
      <w:r w:rsidR="00534D07">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534D07">
        <w:rPr>
          <w:rFonts w:ascii="Trebuchet MS" w:eastAsia="Trebuchet MS" w:hAnsi="Trebuchet MS" w:cs="Trebuchet MS"/>
          <w:spacing w:val="-1"/>
          <w:sz w:val="22"/>
          <w:szCs w:val="22"/>
          <w:lang w:val="ro-RO"/>
        </w:rPr>
        <w:t>se implementează în parteneriat)</w:t>
      </w:r>
      <w:r w:rsidR="00534D07"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datoreaza</w:t>
      </w:r>
      <w:proofErr w:type="spellEnd"/>
      <w:r w:rsidRPr="00E258EF">
        <w:rPr>
          <w:rFonts w:ascii="Trebuchet MS" w:eastAsia="Trebuchet MS" w:hAnsi="Trebuchet MS" w:cs="Trebuchet MS"/>
          <w:w w:val="103"/>
          <w:sz w:val="22"/>
          <w:szCs w:val="22"/>
          <w:lang w:val="ro-RO"/>
        </w:rPr>
        <w:t xml:space="preserve">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w:t>
      </w:r>
      <w:proofErr w:type="spellStart"/>
      <w:r w:rsidRPr="00E258EF">
        <w:rPr>
          <w:rFonts w:ascii="Trebuchet MS" w:eastAsia="Trebuchet MS" w:hAnsi="Trebuchet MS" w:cs="Trebuchet MS"/>
          <w:w w:val="103"/>
          <w:sz w:val="22"/>
          <w:szCs w:val="22"/>
          <w:lang w:val="ro-RO"/>
        </w:rPr>
        <w:t>creanta</w:t>
      </w:r>
      <w:proofErr w:type="spellEnd"/>
      <w:r w:rsidRPr="00E258EF">
        <w:rPr>
          <w:rFonts w:ascii="Trebuchet MS" w:eastAsia="Trebuchet MS" w:hAnsi="Trebuchet MS" w:cs="Trebuchet MS"/>
          <w:w w:val="103"/>
          <w:sz w:val="22"/>
          <w:szCs w:val="22"/>
          <w:lang w:val="ro-RO"/>
        </w:rPr>
        <w:t>,</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2A479ED8"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AMPEO/OI </w:t>
      </w:r>
      <w:r w:rsidR="00DF255C" w:rsidRPr="00E258EF">
        <w:rPr>
          <w:rFonts w:ascii="Trebuchet MS" w:eastAsia="Trebuchet MS" w:hAnsi="Trebuchet MS" w:cs="Trebuchet MS"/>
          <w:w w:val="103"/>
          <w:sz w:val="22"/>
          <w:szCs w:val="22"/>
          <w:lang w:val="ro-RO"/>
        </w:rPr>
        <w:t xml:space="preserve">emite decizia de stabilire a dobânzii, care constituie titlu de </w:t>
      </w:r>
      <w:proofErr w:type="spellStart"/>
      <w:r w:rsidR="00DF255C" w:rsidRPr="00E258EF">
        <w:rPr>
          <w:rFonts w:ascii="Trebuchet MS" w:eastAsia="Trebuchet MS" w:hAnsi="Trebuchet MS" w:cs="Trebuchet MS"/>
          <w:w w:val="103"/>
          <w:sz w:val="22"/>
          <w:szCs w:val="22"/>
          <w:lang w:val="ro-RO"/>
        </w:rPr>
        <w:t>creanţă</w:t>
      </w:r>
      <w:proofErr w:type="spellEnd"/>
      <w:r w:rsidR="00DF255C" w:rsidRPr="00E258EF">
        <w:rPr>
          <w:rFonts w:ascii="Trebuchet MS" w:eastAsia="Trebuchet MS" w:hAnsi="Trebuchet MS" w:cs="Trebuchet MS"/>
          <w:w w:val="103"/>
          <w:sz w:val="22"/>
          <w:szCs w:val="22"/>
          <w:lang w:val="ro-RO"/>
        </w:rPr>
        <w:t xml:space="preserve"> </w:t>
      </w:r>
      <w:proofErr w:type="spellStart"/>
      <w:r w:rsidR="00DF255C" w:rsidRPr="00E258EF">
        <w:rPr>
          <w:rFonts w:ascii="Trebuchet MS" w:eastAsia="Trebuchet MS" w:hAnsi="Trebuchet MS" w:cs="Trebuchet MS"/>
          <w:w w:val="103"/>
          <w:sz w:val="22"/>
          <w:szCs w:val="22"/>
          <w:lang w:val="ro-RO"/>
        </w:rPr>
        <w:t>şi</w:t>
      </w:r>
      <w:proofErr w:type="spellEnd"/>
      <w:r w:rsidR="00DF255C" w:rsidRPr="00E258EF">
        <w:rPr>
          <w:rFonts w:ascii="Trebuchet MS" w:eastAsia="Trebuchet MS" w:hAnsi="Trebuchet MS" w:cs="Trebuchet MS"/>
          <w:w w:val="103"/>
          <w:sz w:val="22"/>
          <w:szCs w:val="22"/>
          <w:lang w:val="ro-RO"/>
        </w:rPr>
        <w:t xml:space="preserve"> se comunică debitorului. </w:t>
      </w:r>
      <w:proofErr w:type="spellStart"/>
      <w:r w:rsidR="00DF255C" w:rsidRPr="00E258EF">
        <w:rPr>
          <w:rFonts w:ascii="Trebuchet MS" w:eastAsia="Trebuchet MS" w:hAnsi="Trebuchet MS" w:cs="Trebuchet MS"/>
          <w:w w:val="103"/>
          <w:sz w:val="22"/>
          <w:szCs w:val="22"/>
          <w:lang w:val="ro-RO"/>
        </w:rPr>
        <w:t>Dispoziţiile</w:t>
      </w:r>
      <w:proofErr w:type="spellEnd"/>
      <w:r w:rsidR="00DF255C" w:rsidRPr="00E258EF">
        <w:rPr>
          <w:rFonts w:ascii="Trebuchet MS" w:eastAsia="Trebuchet MS" w:hAnsi="Trebuchet MS" w:cs="Trebuchet MS"/>
          <w:w w:val="103"/>
          <w:sz w:val="22"/>
          <w:szCs w:val="22"/>
          <w:lang w:val="ro-RO"/>
        </w:rPr>
        <w:t xml:space="preserv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din decizia de stabilire a dobânzii, la expirarea termenului de 30 de zile de la data 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w:t>
      </w:r>
      <w:r w:rsidRPr="00E258EF">
        <w:rPr>
          <w:rFonts w:ascii="Trebuchet MS" w:eastAsia="Trebuchet MS" w:hAnsi="Trebuchet MS" w:cs="Trebuchet MS"/>
          <w:w w:val="103"/>
          <w:sz w:val="22"/>
          <w:szCs w:val="22"/>
          <w:lang w:val="ro-RO"/>
        </w:rPr>
        <w:lastRenderedPageBreak/>
        <w:t xml:space="preserve">acestora organelor fiscale competente din subordinea </w:t>
      </w:r>
      <w:proofErr w:type="spellStart"/>
      <w:r w:rsidRPr="00E258EF">
        <w:rPr>
          <w:rFonts w:ascii="Trebuchet MS" w:eastAsia="Trebuchet MS" w:hAnsi="Trebuchet MS" w:cs="Trebuchet MS"/>
          <w:w w:val="103"/>
          <w:sz w:val="22"/>
          <w:szCs w:val="22"/>
          <w:lang w:val="ro-RO"/>
        </w:rPr>
        <w:t>Agenţiei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p>
    <w:p w14:paraId="7EB1C4D8" w14:textId="6BC73AC2"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E258EF">
        <w:rPr>
          <w:rFonts w:ascii="Trebuchet MS" w:eastAsia="Trebuchet MS" w:hAnsi="Trebuchet MS" w:cs="Trebuchet MS"/>
          <w:w w:val="103"/>
          <w:sz w:val="22"/>
          <w:szCs w:val="22"/>
          <w:lang w:val="ro-RO"/>
        </w:rPr>
        <w:t>În cazul în care sumele care trebuie restituite reprezintă contravaloarea ajutorului</w:t>
      </w:r>
      <w:r w:rsidR="00A57BA8" w:rsidRPr="00E258EF">
        <w:rPr>
          <w:rFonts w:ascii="Trebuchet MS" w:eastAsia="Trebuchet MS" w:hAnsi="Trebuchet MS" w:cs="Trebuchet MS"/>
          <w:w w:val="103"/>
          <w:sz w:val="22"/>
          <w:szCs w:val="22"/>
          <w:lang w:val="ro-RO"/>
        </w:rPr>
        <w:t xml:space="preserve"> de stat/ </w:t>
      </w:r>
      <w:r w:rsidR="00A57BA8" w:rsidRPr="00E258EF">
        <w:rPr>
          <w:rFonts w:ascii="Trebuchet MS" w:eastAsia="Trebuchet MS" w:hAnsi="Trebuchet MS" w:cs="Trebuchet MS"/>
          <w:i/>
          <w:iCs/>
          <w:w w:val="103"/>
          <w:sz w:val="22"/>
          <w:szCs w:val="22"/>
          <w:lang w:val="ro-RO"/>
        </w:rPr>
        <w:t xml:space="preserve">de </w:t>
      </w:r>
      <w:proofErr w:type="spellStart"/>
      <w:r w:rsidR="00A57BA8" w:rsidRPr="00E258EF">
        <w:rPr>
          <w:rFonts w:ascii="Trebuchet MS" w:eastAsia="Trebuchet MS" w:hAnsi="Trebuchet MS" w:cs="Trebuchet MS"/>
          <w:i/>
          <w:iCs/>
          <w:w w:val="103"/>
          <w:sz w:val="22"/>
          <w:szCs w:val="22"/>
          <w:lang w:val="ro-RO"/>
        </w:rPr>
        <w:t>minimis</w:t>
      </w:r>
      <w:proofErr w:type="spellEnd"/>
      <w:r w:rsidR="006051B0">
        <w:rPr>
          <w:rFonts w:ascii="Trebuchet MS" w:eastAsia="Trebuchet MS" w:hAnsi="Trebuchet MS" w:cs="Trebuchet MS"/>
          <w:i/>
          <w:iCs/>
          <w:w w:val="103"/>
          <w:sz w:val="22"/>
          <w:szCs w:val="22"/>
          <w:lang w:val="ro-RO"/>
        </w:rPr>
        <w:t xml:space="preserve"> </w:t>
      </w:r>
      <w:r w:rsidR="006051B0" w:rsidRPr="001A092F">
        <w:rPr>
          <w:rFonts w:ascii="Trebuchet MS" w:eastAsia="Trebuchet MS" w:hAnsi="Trebuchet MS" w:cs="Trebuchet MS"/>
          <w:w w:val="103"/>
          <w:sz w:val="22"/>
          <w:szCs w:val="22"/>
          <w:lang w:val="ro-RO"/>
        </w:rPr>
        <w:t>(după caz</w:t>
      </w:r>
      <w:r w:rsidR="006051B0">
        <w:rPr>
          <w:rFonts w:ascii="Trebuchet MS" w:eastAsia="Trebuchet MS" w:hAnsi="Trebuchet MS" w:cs="Trebuchet MS"/>
          <w:i/>
          <w:iCs/>
          <w:w w:val="103"/>
          <w:sz w:val="22"/>
          <w:szCs w:val="22"/>
          <w:lang w:val="ro-RO"/>
        </w:rPr>
        <w:t>)</w:t>
      </w:r>
      <w:r w:rsidRPr="00E258EF">
        <w:rPr>
          <w:rFonts w:ascii="Trebuchet MS" w:eastAsia="Trebuchet MS" w:hAnsi="Trebuchet MS" w:cs="Trebuchet MS"/>
          <w:i/>
          <w:iCs/>
          <w:w w:val="103"/>
          <w:sz w:val="22"/>
          <w:szCs w:val="22"/>
          <w:lang w:val="ro-RO"/>
        </w:rPr>
        <w:t xml:space="preserve"> </w:t>
      </w:r>
      <w:r w:rsidRPr="00E258EF">
        <w:rPr>
          <w:rFonts w:ascii="Trebuchet MS" w:eastAsia="Trebuchet MS" w:hAnsi="Trebuchet MS" w:cs="Trebuchet MS"/>
          <w:w w:val="103"/>
          <w:sz w:val="22"/>
          <w:szCs w:val="22"/>
          <w:lang w:val="ro-RO"/>
        </w:rPr>
        <w:t>primit de beneficiari/lideri de parteneriat/parteneri</w:t>
      </w:r>
      <w:r w:rsidR="006051B0">
        <w:rPr>
          <w:rFonts w:ascii="Trebuchet MS" w:eastAsia="Trebuchet MS" w:hAnsi="Trebuchet MS" w:cs="Trebuchet MS"/>
          <w:w w:val="103"/>
          <w:sz w:val="22"/>
          <w:szCs w:val="22"/>
          <w:lang w:val="ro-RO"/>
        </w:rPr>
        <w:t xml:space="preserve"> </w:t>
      </w:r>
      <w:r w:rsidR="006051B0">
        <w:rPr>
          <w:rFonts w:ascii="Trebuchet MS" w:eastAsia="Trebuchet MS" w:hAnsi="Trebuchet MS" w:cs="Trebuchet MS"/>
          <w:spacing w:val="-1"/>
          <w:sz w:val="22"/>
          <w:szCs w:val="22"/>
          <w:lang w:val="ro-RO"/>
        </w:rPr>
        <w:t xml:space="preserve">(dacă </w:t>
      </w:r>
      <w:r w:rsidR="008713D0">
        <w:rPr>
          <w:rFonts w:ascii="Trebuchet MS" w:eastAsia="Trebuchet MS" w:hAnsi="Trebuchet MS" w:cs="Trebuchet MS"/>
          <w:spacing w:val="-1"/>
          <w:sz w:val="22"/>
          <w:szCs w:val="22"/>
          <w:lang w:val="ro-RO"/>
        </w:rPr>
        <w:t xml:space="preserve">proiectele </w:t>
      </w:r>
      <w:r w:rsidR="006051B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recuperarea acestora trebuie să respecte prevederile OUG nr. 77/2014 privind procedurile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în domeniul ajutorului de stat,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pentru modificarea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completarea Legii </w:t>
      </w:r>
      <w:proofErr w:type="spellStart"/>
      <w:r w:rsidRPr="00E258EF">
        <w:rPr>
          <w:rFonts w:ascii="Trebuchet MS" w:eastAsia="Trebuchet MS" w:hAnsi="Trebuchet MS" w:cs="Trebuchet MS"/>
          <w:w w:val="103"/>
          <w:sz w:val="22"/>
          <w:szCs w:val="22"/>
          <w:lang w:val="ro-RO"/>
        </w:rPr>
        <w:t>concurenţei</w:t>
      </w:r>
      <w:proofErr w:type="spellEnd"/>
      <w:r w:rsidRPr="00E258EF">
        <w:rPr>
          <w:rFonts w:ascii="Trebuchet MS" w:eastAsia="Trebuchet MS" w:hAnsi="Trebuchet MS" w:cs="Trebuchet MS"/>
          <w:w w:val="103"/>
          <w:sz w:val="22"/>
          <w:szCs w:val="22"/>
          <w:lang w:val="ro-RO"/>
        </w:rPr>
        <w:t xml:space="preserve"> nr. 21/1996,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bookmarkEnd w:id="9"/>
      <w:r w:rsidRPr="00E258EF">
        <w:rPr>
          <w:rFonts w:ascii="Trebuchet MS" w:eastAsia="Trebuchet MS" w:hAnsi="Trebuchet MS" w:cs="Trebuchet MS"/>
          <w:w w:val="103"/>
          <w:sz w:val="22"/>
          <w:szCs w:val="22"/>
          <w:lang w:val="ro-RO"/>
        </w:rPr>
        <w:t>.</w:t>
      </w:r>
    </w:p>
    <w:p w14:paraId="09826E62" w14:textId="2DBEBBC0"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Pentru     a     putea     beneficia     de     </w:t>
      </w:r>
      <w:proofErr w:type="spellStart"/>
      <w:r w:rsidRPr="00E258EF">
        <w:rPr>
          <w:rFonts w:ascii="Trebuchet MS" w:eastAsia="Trebuchet MS" w:hAnsi="Trebuchet MS" w:cs="Trebuchet MS"/>
          <w:w w:val="103"/>
          <w:sz w:val="22"/>
          <w:szCs w:val="22"/>
          <w:lang w:val="ro-RO"/>
        </w:rPr>
        <w:t>prefinanţare</w:t>
      </w:r>
      <w:proofErr w:type="spellEnd"/>
      <w:r w:rsidRPr="00E258EF">
        <w:rPr>
          <w:rFonts w:ascii="Trebuchet MS" w:eastAsia="Trebuchet MS" w:hAnsi="Trebuchet MS" w:cs="Trebuchet MS"/>
          <w:w w:val="103"/>
          <w:sz w:val="22"/>
          <w:szCs w:val="22"/>
          <w:lang w:val="ro-RO"/>
        </w:rPr>
        <w:t>,      beneficiarul</w:t>
      </w:r>
      <w:r w:rsidR="00CA37FD" w:rsidRPr="00E258EF">
        <w:rPr>
          <w:rFonts w:ascii="Trebuchet MS" w:eastAsia="Trebuchet MS" w:hAnsi="Trebuchet MS" w:cs="Trebuchet MS"/>
          <w:w w:val="103"/>
          <w:sz w:val="22"/>
          <w:szCs w:val="22"/>
          <w:lang w:val="ro-RO"/>
        </w:rPr>
        <w:t>/partenerul</w:t>
      </w:r>
      <w:r w:rsidR="001D0573">
        <w:rPr>
          <w:rFonts w:ascii="Trebuchet MS" w:eastAsia="Trebuchet MS" w:hAnsi="Trebuchet MS" w:cs="Trebuchet MS"/>
          <w:w w:val="103"/>
          <w:sz w:val="22"/>
          <w:szCs w:val="22"/>
          <w:lang w:val="ro-RO"/>
        </w:rPr>
        <w:t xml:space="preserve"> </w:t>
      </w:r>
      <w:r w:rsidR="001D057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1D0573">
        <w:rPr>
          <w:rFonts w:ascii="Trebuchet MS" w:eastAsia="Trebuchet MS" w:hAnsi="Trebuchet MS" w:cs="Trebuchet MS"/>
          <w:spacing w:val="-1"/>
          <w:sz w:val="22"/>
          <w:szCs w:val="22"/>
          <w:lang w:val="ro-RO"/>
        </w:rPr>
        <w:t>se implementează în parteneriat)</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C96F72" w:rsidRPr="00E258EF">
        <w:rPr>
          <w:rFonts w:ascii="Trebuchet MS" w:eastAsia="Trebuchet MS" w:hAnsi="Trebuchet MS" w:cs="Trebuchet MS"/>
          <w:w w:val="103"/>
          <w:sz w:val="22"/>
          <w:szCs w:val="22"/>
          <w:lang w:val="ro-RO"/>
        </w:rPr>
        <w:t xml:space="preserve">cu excepția </w:t>
      </w:r>
      <w:proofErr w:type="spellStart"/>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proofErr w:type="spellEnd"/>
      <w:r w:rsidRPr="00E258EF">
        <w:rPr>
          <w:rFonts w:ascii="Trebuchet MS" w:eastAsia="Trebuchet MS" w:hAnsi="Trebuchet MS" w:cs="Trebuchet MS"/>
          <w:w w:val="103"/>
          <w:sz w:val="22"/>
          <w:szCs w:val="22"/>
          <w:lang w:val="ro-RO"/>
        </w:rPr>
        <w:t xml:space="preserve">  publice,  are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să deschidă  un cont dedicat exclusiv pentru primirea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efectuarea cheltuielilor pentru care a fost solicitată aceasta.</w:t>
      </w:r>
    </w:p>
    <w:p w14:paraId="5619D5D8" w14:textId="162A0CB8"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 xml:space="preserve">umele primite ca </w:t>
      </w:r>
      <w:proofErr w:type="spellStart"/>
      <w:r w:rsidR="00EB1EDE" w:rsidRPr="00E258EF">
        <w:rPr>
          <w:rFonts w:ascii="Trebuchet MS" w:eastAsia="Trebuchet MS" w:hAnsi="Trebuchet MS" w:cs="Trebuchet MS"/>
          <w:w w:val="103"/>
          <w:sz w:val="22"/>
          <w:szCs w:val="22"/>
          <w:lang w:val="ro-RO"/>
        </w:rPr>
        <w:t>prefinanţare</w:t>
      </w:r>
      <w:proofErr w:type="spellEnd"/>
      <w:r w:rsidR="00EB1EDE" w:rsidRPr="00E258EF">
        <w:rPr>
          <w:rFonts w:ascii="Trebuchet MS" w:eastAsia="Trebuchet MS" w:hAnsi="Trebuchet MS" w:cs="Trebuchet MS"/>
          <w:w w:val="103"/>
          <w:sz w:val="22"/>
          <w:szCs w:val="22"/>
          <w:lang w:val="ro-RO"/>
        </w:rPr>
        <w:t>,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w:t>
      </w:r>
      <w:proofErr w:type="spellStart"/>
      <w:r w:rsidR="00EB1EDE" w:rsidRPr="00E258EF">
        <w:rPr>
          <w:rFonts w:ascii="Trebuchet MS" w:eastAsia="Trebuchet MS" w:hAnsi="Trebuchet MS" w:cs="Trebuchet MS"/>
          <w:w w:val="103"/>
          <w:sz w:val="22"/>
          <w:szCs w:val="22"/>
          <w:lang w:val="ro-RO"/>
        </w:rPr>
        <w:t>condiţia</w:t>
      </w:r>
      <w:proofErr w:type="spellEnd"/>
      <w:r w:rsidR="00EB1EDE" w:rsidRPr="00E258EF">
        <w:rPr>
          <w:rFonts w:ascii="Trebuchet MS" w:eastAsia="Trebuchet MS" w:hAnsi="Trebuchet MS" w:cs="Trebuchet MS"/>
          <w:w w:val="103"/>
          <w:sz w:val="22"/>
          <w:szCs w:val="22"/>
          <w:lang w:val="ro-RO"/>
        </w:rPr>
        <w:t xml:space="preserve">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Suma reprezentând dobânda netă, respectiv diferența dintre </w:t>
      </w:r>
      <w:proofErr w:type="spellStart"/>
      <w:r w:rsidRPr="00E258EF">
        <w:rPr>
          <w:rFonts w:ascii="Trebuchet MS" w:eastAsia="Trebuchet MS" w:hAnsi="Trebuchet MS" w:cs="Trebuchet MS"/>
          <w:w w:val="103"/>
          <w:sz w:val="22"/>
          <w:szCs w:val="22"/>
          <w:lang w:val="ro-RO"/>
        </w:rPr>
        <w:t>dobanda</w:t>
      </w:r>
      <w:proofErr w:type="spellEnd"/>
      <w:r w:rsidRPr="00E258EF">
        <w:rPr>
          <w:rFonts w:ascii="Trebuchet MS" w:eastAsia="Trebuchet MS" w:hAnsi="Trebuchet MS" w:cs="Trebuchet MS"/>
          <w:w w:val="103"/>
          <w:sz w:val="22"/>
          <w:szCs w:val="22"/>
          <w:lang w:val="ro-RO"/>
        </w:rPr>
        <w:t xml:space="preserve"> brută acumulată în conturile prevăzute la alin. (17) corespunzătoare  sumelor de </w:t>
      </w:r>
      <w:proofErr w:type="spellStart"/>
      <w:r w:rsidRPr="00E258EF">
        <w:rPr>
          <w:rFonts w:ascii="Trebuchet MS" w:eastAsia="Trebuchet MS" w:hAnsi="Trebuchet MS" w:cs="Trebuchet MS"/>
          <w:w w:val="103"/>
          <w:sz w:val="22"/>
          <w:szCs w:val="22"/>
          <w:lang w:val="ro-RO"/>
        </w:rPr>
        <w:t>prefinanțare</w:t>
      </w:r>
      <w:proofErr w:type="spellEnd"/>
      <w:r w:rsidRPr="00E258EF">
        <w:rPr>
          <w:rFonts w:ascii="Trebuchet MS" w:eastAsia="Trebuchet MS" w:hAnsi="Trebuchet MS" w:cs="Trebuchet MS"/>
          <w:w w:val="103"/>
          <w:sz w:val="22"/>
          <w:szCs w:val="22"/>
          <w:lang w:val="ro-RO"/>
        </w:rPr>
        <w:t xml:space="preserv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w:t>
      </w:r>
      <w:proofErr w:type="spellStart"/>
      <w:r w:rsidRPr="00E258EF">
        <w:rPr>
          <w:rFonts w:ascii="Trebuchet MS" w:eastAsia="Trebuchet MS" w:hAnsi="Trebuchet MS" w:cs="Trebuchet MS"/>
          <w:w w:val="103"/>
          <w:sz w:val="22"/>
          <w:szCs w:val="22"/>
          <w:lang w:val="ro-RO"/>
        </w:rPr>
        <w:t>prefinanțării</w:t>
      </w:r>
      <w:proofErr w:type="spellEnd"/>
      <w:r w:rsidRPr="00E258EF">
        <w:rPr>
          <w:rFonts w:ascii="Trebuchet MS" w:eastAsia="Trebuchet MS" w:hAnsi="Trebuchet MS" w:cs="Trebuchet MS"/>
          <w:w w:val="103"/>
          <w:sz w:val="22"/>
          <w:szCs w:val="22"/>
          <w:lang w:val="ro-RO"/>
        </w:rPr>
        <w:t>,  cel târziu înainte  de depunerea ultimei cereri de rambursare.</w:t>
      </w:r>
    </w:p>
    <w:p w14:paraId="689CF0F7" w14:textId="6636A371"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eneficiarul/liderul   de  parteneriat/partenerii</w:t>
      </w:r>
      <w:r w:rsidR="00961C13">
        <w:rPr>
          <w:rFonts w:ascii="Trebuchet MS" w:eastAsia="Trebuchet MS" w:hAnsi="Trebuchet MS" w:cs="Trebuchet MS"/>
          <w:w w:val="103"/>
          <w:sz w:val="22"/>
          <w:szCs w:val="22"/>
          <w:lang w:val="ro-RO"/>
        </w:rPr>
        <w:t xml:space="preserve"> </w:t>
      </w:r>
      <w:r w:rsidR="00961C1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961C13">
        <w:rPr>
          <w:rFonts w:ascii="Trebuchet MS" w:eastAsia="Trebuchet MS" w:hAnsi="Trebuchet MS" w:cs="Trebuchet MS"/>
          <w:spacing w:val="-1"/>
          <w:sz w:val="22"/>
          <w:szCs w:val="22"/>
          <w:lang w:val="ro-RO"/>
        </w:rPr>
        <w:t>se implementează în parteneriat)</w:t>
      </w:r>
      <w:r w:rsidR="00961C13" w:rsidRPr="00E258EF">
        <w:rPr>
          <w:rFonts w:ascii="Trebuchet MS" w:eastAsia="Trebuchet MS" w:hAnsi="Trebuchet MS" w:cs="Trebuchet MS"/>
          <w:spacing w:val="-1"/>
          <w:sz w:val="22"/>
          <w:szCs w:val="22"/>
          <w:lang w:val="ro-RO"/>
        </w:rPr>
        <w:t>,</w:t>
      </w:r>
      <w:r w:rsidR="001D164B" w:rsidRPr="00E258EF">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w:t>
      </w:r>
      <w:proofErr w:type="spellStart"/>
      <w:r w:rsidR="001D164B" w:rsidRPr="00E258EF">
        <w:rPr>
          <w:rFonts w:ascii="Trebuchet MS" w:eastAsia="Trebuchet MS" w:hAnsi="Trebuchet MS" w:cs="Trebuchet MS"/>
          <w:w w:val="103"/>
          <w:sz w:val="22"/>
          <w:szCs w:val="22"/>
          <w:lang w:val="ro-RO"/>
        </w:rPr>
        <w:t>obligaţia</w:t>
      </w:r>
      <w:proofErr w:type="spellEnd"/>
      <w:r w:rsidR="001D164B" w:rsidRPr="00E258EF">
        <w:rPr>
          <w:rFonts w:ascii="Trebuchet MS" w:eastAsia="Trebuchet MS" w:hAnsi="Trebuchet MS" w:cs="Trebuchet MS"/>
          <w:w w:val="103"/>
          <w:sz w:val="22"/>
          <w:szCs w:val="22"/>
          <w:lang w:val="ro-RO"/>
        </w:rPr>
        <w:t xml:space="preserve"> de a face deducerile necesare din rambursarea aferentă fondurilor europene </w:t>
      </w:r>
      <w:proofErr w:type="spellStart"/>
      <w:r w:rsidR="001D164B" w:rsidRPr="00E258EF">
        <w:rPr>
          <w:rFonts w:ascii="Trebuchet MS" w:eastAsia="Trebuchet MS" w:hAnsi="Trebuchet MS" w:cs="Trebuchet MS"/>
          <w:w w:val="103"/>
          <w:sz w:val="22"/>
          <w:szCs w:val="22"/>
          <w:lang w:val="ro-RO"/>
        </w:rPr>
        <w:t>şi</w:t>
      </w:r>
      <w:proofErr w:type="spellEnd"/>
      <w:r w:rsidR="001D164B" w:rsidRPr="00E258EF">
        <w:rPr>
          <w:rFonts w:ascii="Trebuchet MS" w:eastAsia="Trebuchet MS" w:hAnsi="Trebuchet MS" w:cs="Trebuchet MS"/>
          <w:w w:val="103"/>
          <w:sz w:val="22"/>
          <w:szCs w:val="22"/>
          <w:lang w:val="ro-RO"/>
        </w:rPr>
        <w:t xml:space="preserve"> </w:t>
      </w:r>
      <w:proofErr w:type="spellStart"/>
      <w:r w:rsidR="001D164B" w:rsidRPr="00E258EF">
        <w:rPr>
          <w:rFonts w:ascii="Trebuchet MS" w:eastAsia="Trebuchet MS" w:hAnsi="Trebuchet MS" w:cs="Trebuchet MS"/>
          <w:w w:val="103"/>
          <w:sz w:val="22"/>
          <w:szCs w:val="22"/>
          <w:lang w:val="ro-RO"/>
        </w:rPr>
        <w:t>cofinanţării</w:t>
      </w:r>
      <w:proofErr w:type="spellEnd"/>
      <w:r w:rsidR="001D164B" w:rsidRPr="00E258EF">
        <w:rPr>
          <w:rFonts w:ascii="Trebuchet MS" w:eastAsia="Trebuchet MS" w:hAnsi="Trebuchet MS" w:cs="Trebuchet MS"/>
          <w:w w:val="103"/>
          <w:sz w:val="22"/>
          <w:szCs w:val="22"/>
          <w:lang w:val="ro-RO"/>
        </w:rPr>
        <w:t xml:space="preserve"> publice asigurate din bugetul de stat, cel mai târziu la cererea de rambursare finală.</w:t>
      </w:r>
    </w:p>
    <w:p w14:paraId="71175635" w14:textId="29FD5E75"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Rata dobânzii datorate este rata dobânzii de politică monetară a Băncii </w:t>
      </w:r>
      <w:proofErr w:type="spellStart"/>
      <w:r w:rsidRPr="00E258EF">
        <w:rPr>
          <w:rFonts w:ascii="Trebuchet MS" w:eastAsia="Trebuchet MS" w:hAnsi="Trebuchet MS" w:cs="Trebuchet MS"/>
          <w:w w:val="103"/>
          <w:sz w:val="22"/>
          <w:szCs w:val="22"/>
          <w:lang w:val="ro-RO"/>
        </w:rPr>
        <w:t>Naţionale</w:t>
      </w:r>
      <w:proofErr w:type="spellEnd"/>
      <w:r w:rsidRPr="00E258EF">
        <w:rPr>
          <w:rFonts w:ascii="Trebuchet MS" w:eastAsia="Trebuchet MS" w:hAnsi="Trebuchet MS" w:cs="Trebuchet MS"/>
          <w:w w:val="103"/>
          <w:sz w:val="22"/>
          <w:szCs w:val="22"/>
          <w:lang w:val="ro-RO"/>
        </w:rPr>
        <w:t xml:space="preserv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României în vigoare la data comunicării deciziei de recuperare a </w:t>
      </w:r>
      <w:proofErr w:type="spellStart"/>
      <w:r w:rsidRPr="00E258EF">
        <w:rPr>
          <w:rFonts w:ascii="Trebuchet MS" w:eastAsia="Trebuchet MS" w:hAnsi="Trebuchet MS" w:cs="Trebuchet MS"/>
          <w:w w:val="103"/>
          <w:sz w:val="22"/>
          <w:szCs w:val="22"/>
          <w:lang w:val="ro-RO"/>
        </w:rPr>
        <w:t>prefinanţării</w:t>
      </w:r>
      <w:proofErr w:type="spellEnd"/>
      <w:r w:rsidRPr="00E258EF">
        <w:rPr>
          <w:rFonts w:ascii="Trebuchet MS" w:eastAsia="Trebuchet MS" w:hAnsi="Trebuchet MS" w:cs="Trebuchet MS"/>
          <w:w w:val="103"/>
          <w:sz w:val="22"/>
          <w:szCs w:val="22"/>
          <w:lang w:val="ro-RO"/>
        </w:rPr>
        <w:t>.</w:t>
      </w:r>
      <w:r w:rsidR="006E77C8" w:rsidRPr="00E258EF">
        <w:rPr>
          <w:rFonts w:ascii="Trebuchet MS" w:eastAsia="Trebuchet MS" w:hAnsi="Trebuchet MS" w:cs="Trebuchet MS"/>
          <w:w w:val="103"/>
          <w:sz w:val="22"/>
          <w:szCs w:val="22"/>
          <w:lang w:val="ro-RO"/>
        </w:rPr>
        <w:t xml:space="preserve"> </w:t>
      </w:r>
      <w:bookmarkStart w:id="10" w:name="_Hlk118813960"/>
      <w:r w:rsidR="006E77C8" w:rsidRPr="00E258EF">
        <w:rPr>
          <w:rFonts w:ascii="Trebuchet MS" w:eastAsia="Trebuchet MS" w:hAnsi="Trebuchet MS" w:cs="Trebuchet MS"/>
          <w:w w:val="103"/>
          <w:sz w:val="22"/>
          <w:szCs w:val="22"/>
          <w:lang w:val="ro-RO"/>
        </w:rPr>
        <w:t xml:space="preserve">În cazul în care sumele care trebuie restituite reprezintă contravaloarea ajutorului de stat/ de </w:t>
      </w:r>
      <w:proofErr w:type="spellStart"/>
      <w:r w:rsidR="006E77C8" w:rsidRPr="00E258EF">
        <w:rPr>
          <w:rFonts w:ascii="Trebuchet MS" w:eastAsia="Trebuchet MS" w:hAnsi="Trebuchet MS" w:cs="Trebuchet MS"/>
          <w:w w:val="103"/>
          <w:sz w:val="22"/>
          <w:szCs w:val="22"/>
          <w:lang w:val="ro-RO"/>
        </w:rPr>
        <w:t>minimis</w:t>
      </w:r>
      <w:proofErr w:type="spellEnd"/>
      <w:r w:rsidR="006E77C8" w:rsidRPr="00E258EF">
        <w:rPr>
          <w:rFonts w:ascii="Trebuchet MS" w:eastAsia="Trebuchet MS" w:hAnsi="Trebuchet MS" w:cs="Trebuchet MS"/>
          <w:w w:val="103"/>
          <w:sz w:val="22"/>
          <w:szCs w:val="22"/>
          <w:lang w:val="ro-RO"/>
        </w:rPr>
        <w:t xml:space="preserve">, dobânzile de întârziere se </w:t>
      </w:r>
      <w:proofErr w:type="spellStart"/>
      <w:r w:rsidR="006E77C8" w:rsidRPr="00E258EF">
        <w:rPr>
          <w:rFonts w:ascii="Trebuchet MS" w:eastAsia="Trebuchet MS" w:hAnsi="Trebuchet MS" w:cs="Trebuchet MS"/>
          <w:w w:val="103"/>
          <w:sz w:val="22"/>
          <w:szCs w:val="22"/>
          <w:lang w:val="ro-RO"/>
        </w:rPr>
        <w:t>calculeaza</w:t>
      </w:r>
      <w:proofErr w:type="spellEnd"/>
      <w:r w:rsidR="006E77C8" w:rsidRPr="00E258EF">
        <w:rPr>
          <w:rFonts w:ascii="Trebuchet MS" w:eastAsia="Trebuchet MS" w:hAnsi="Trebuchet MS" w:cs="Trebuchet MS"/>
          <w:w w:val="103"/>
          <w:sz w:val="22"/>
          <w:szCs w:val="22"/>
          <w:lang w:val="ro-RO"/>
        </w:rPr>
        <w:t xml:space="preserve"> în condițiile prevederilor legale privind ajutoarele de stat/</w:t>
      </w:r>
      <w:proofErr w:type="spellStart"/>
      <w:r w:rsidR="006E77C8" w:rsidRPr="00E258EF">
        <w:rPr>
          <w:rFonts w:ascii="Trebuchet MS" w:eastAsia="Trebuchet MS" w:hAnsi="Trebuchet MS" w:cs="Trebuchet MS"/>
          <w:w w:val="103"/>
          <w:sz w:val="22"/>
          <w:szCs w:val="22"/>
          <w:lang w:val="ro-RO"/>
        </w:rPr>
        <w:t>minimis</w:t>
      </w:r>
      <w:proofErr w:type="spellEnd"/>
      <w:r w:rsidR="00A214EA">
        <w:rPr>
          <w:rFonts w:ascii="Trebuchet MS" w:eastAsia="Trebuchet MS" w:hAnsi="Trebuchet MS" w:cs="Trebuchet MS"/>
          <w:w w:val="103"/>
          <w:sz w:val="22"/>
          <w:szCs w:val="22"/>
          <w:lang w:val="ro-RO"/>
        </w:rPr>
        <w:t xml:space="preserve"> (după caz)</w:t>
      </w:r>
      <w:r w:rsidR="009F714E" w:rsidRPr="00E258EF">
        <w:rPr>
          <w:rFonts w:ascii="Trebuchet MS" w:eastAsia="Trebuchet MS" w:hAnsi="Trebuchet MS" w:cs="Trebuchet MS"/>
          <w:w w:val="103"/>
          <w:sz w:val="22"/>
          <w:szCs w:val="22"/>
          <w:lang w:val="ro-RO"/>
        </w:rPr>
        <w:t>.</w:t>
      </w:r>
      <w:bookmarkEnd w:id="10"/>
    </w:p>
    <w:p w14:paraId="2D0FB9FF" w14:textId="571D2A3E"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w w:val="103"/>
          <w:sz w:val="22"/>
          <w:szCs w:val="22"/>
          <w:lang w:val="ro-RO"/>
        </w:rPr>
        <w:t>Prefinanţarea</w:t>
      </w:r>
      <w:proofErr w:type="spellEnd"/>
      <w:r w:rsidRPr="00E258EF">
        <w:rPr>
          <w:rFonts w:ascii="Trebuchet MS" w:eastAsia="Trebuchet MS" w:hAnsi="Trebuchet MS" w:cs="Trebuchet MS"/>
          <w:w w:val="103"/>
          <w:sz w:val="22"/>
          <w:szCs w:val="22"/>
          <w:lang w:val="ro-RO"/>
        </w:rPr>
        <w:t xml:space="preserve"> acordată beneficiarului/liderului de parteneriat/partenerului </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beneficiarului/liderului  de parteneriat/partenerului </w:t>
      </w:r>
      <w:r w:rsidR="006A07A0">
        <w:rPr>
          <w:rFonts w:ascii="Trebuchet MS" w:eastAsia="Trebuchet MS" w:hAnsi="Trebuchet MS" w:cs="Trebuchet MS"/>
          <w:spacing w:val="-1"/>
          <w:sz w:val="22"/>
          <w:szCs w:val="22"/>
          <w:lang w:val="ro-RO"/>
        </w:rPr>
        <w:t>(dacă proiectele se implementează în parteneriat)</w:t>
      </w:r>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instituţie</w:t>
      </w:r>
      <w:proofErr w:type="spellEnd"/>
      <w:r w:rsidRPr="00E258EF">
        <w:rPr>
          <w:rFonts w:ascii="Trebuchet MS" w:eastAsia="Trebuchet MS" w:hAnsi="Trebuchet MS" w:cs="Trebuchet MS"/>
          <w:w w:val="103"/>
          <w:sz w:val="22"/>
          <w:szCs w:val="22"/>
          <w:lang w:val="ro-RO"/>
        </w:rPr>
        <w:t xml:space="preserve">  publică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integral  din venituri  proprii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/sau </w:t>
      </w:r>
      <w:proofErr w:type="spellStart"/>
      <w:r w:rsidRPr="00E258EF">
        <w:rPr>
          <w:rFonts w:ascii="Trebuchet MS" w:eastAsia="Trebuchet MS" w:hAnsi="Trebuchet MS" w:cs="Trebuchet MS"/>
          <w:w w:val="103"/>
          <w:sz w:val="22"/>
          <w:szCs w:val="22"/>
          <w:lang w:val="ro-RO"/>
        </w:rPr>
        <w:t>finanţată</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parţial</w:t>
      </w:r>
      <w:proofErr w:type="spellEnd"/>
      <w:r w:rsidRPr="00E258EF">
        <w:rPr>
          <w:rFonts w:ascii="Trebuchet MS" w:eastAsia="Trebuchet MS" w:hAnsi="Trebuchet MS" w:cs="Trebuchet MS"/>
          <w:w w:val="103"/>
          <w:sz w:val="22"/>
          <w:szCs w:val="22"/>
          <w:lang w:val="ro-RO"/>
        </w:rPr>
        <w:t xml:space="preserve"> de la bugetul de stat, bugetul asigurărilor sociale de stat sau bugetele fondurilor speciale, rămasă neutilizată la finele </w:t>
      </w:r>
      <w:proofErr w:type="spellStart"/>
      <w:r w:rsidRPr="00E258EF">
        <w:rPr>
          <w:rFonts w:ascii="Trebuchet MS" w:eastAsia="Trebuchet MS" w:hAnsi="Trebuchet MS" w:cs="Trebuchet MS"/>
          <w:w w:val="103"/>
          <w:sz w:val="22"/>
          <w:szCs w:val="22"/>
          <w:lang w:val="ro-RO"/>
        </w:rPr>
        <w:t>exerciţiului</w:t>
      </w:r>
      <w:proofErr w:type="spellEnd"/>
      <w:r w:rsidRPr="00E258EF">
        <w:rPr>
          <w:rFonts w:ascii="Trebuchet MS" w:eastAsia="Trebuchet MS" w:hAnsi="Trebuchet MS" w:cs="Trebuchet MS"/>
          <w:w w:val="103"/>
          <w:sz w:val="22"/>
          <w:szCs w:val="22"/>
          <w:lang w:val="ro-RO"/>
        </w:rPr>
        <w:t xml:space="preserve"> bugetar, se utilizează de către beneficiar în anul următor cu </w:t>
      </w:r>
      <w:proofErr w:type="spellStart"/>
      <w:r w:rsidRPr="00E258EF">
        <w:rPr>
          <w:rFonts w:ascii="Trebuchet MS" w:eastAsia="Trebuchet MS" w:hAnsi="Trebuchet MS" w:cs="Trebuchet MS"/>
          <w:w w:val="103"/>
          <w:sz w:val="22"/>
          <w:szCs w:val="22"/>
          <w:lang w:val="ro-RO"/>
        </w:rPr>
        <w:t>aceeaşi</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w w:val="103"/>
          <w:sz w:val="22"/>
          <w:szCs w:val="22"/>
          <w:lang w:val="ro-RO"/>
        </w:rPr>
        <w:t>destinaţie</w:t>
      </w:r>
      <w:proofErr w:type="spellEnd"/>
      <w:r w:rsidRPr="00E258EF">
        <w:rPr>
          <w:rFonts w:ascii="Trebuchet MS" w:eastAsia="Trebuchet MS" w:hAnsi="Trebuchet MS" w:cs="Trebuchet MS"/>
          <w:w w:val="103"/>
          <w:sz w:val="22"/>
          <w:szCs w:val="22"/>
          <w:lang w:val="ro-RO"/>
        </w:rPr>
        <w:t>.</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Sumele reprezentând  dobânzi datorate pentru neachitarea  la termen a </w:t>
      </w:r>
      <w:proofErr w:type="spellStart"/>
      <w:r w:rsidRPr="00E258EF">
        <w:rPr>
          <w:rFonts w:ascii="Trebuchet MS" w:eastAsia="Trebuchet MS" w:hAnsi="Trebuchet MS" w:cs="Trebuchet MS"/>
          <w:w w:val="103"/>
          <w:sz w:val="22"/>
          <w:szCs w:val="22"/>
          <w:lang w:val="ro-RO"/>
        </w:rPr>
        <w:t>obligaţiilor</w:t>
      </w:r>
      <w:proofErr w:type="spellEnd"/>
      <w:r w:rsidRPr="00E258EF">
        <w:rPr>
          <w:rFonts w:ascii="Trebuchet MS" w:eastAsia="Trebuchet MS" w:hAnsi="Trebuchet MS" w:cs="Trebuchet MS"/>
          <w:w w:val="103"/>
          <w:sz w:val="22"/>
          <w:szCs w:val="22"/>
          <w:lang w:val="ro-RO"/>
        </w:rPr>
        <w:t xml:space="preserve"> prevăzute în titlul de </w:t>
      </w:r>
      <w:proofErr w:type="spellStart"/>
      <w:r w:rsidRPr="00E258EF">
        <w:rPr>
          <w:rFonts w:ascii="Trebuchet MS" w:eastAsia="Trebuchet MS" w:hAnsi="Trebuchet MS" w:cs="Trebuchet MS"/>
          <w:w w:val="103"/>
          <w:sz w:val="22"/>
          <w:szCs w:val="22"/>
          <w:lang w:val="ro-RO"/>
        </w:rPr>
        <w:t>creanţă</w:t>
      </w:r>
      <w:proofErr w:type="spellEnd"/>
      <w:r w:rsidRPr="00E258EF">
        <w:rPr>
          <w:rFonts w:ascii="Trebuchet MS" w:eastAsia="Trebuchet MS" w:hAnsi="Trebuchet MS" w:cs="Trebuchet MS"/>
          <w:w w:val="103"/>
          <w:sz w:val="22"/>
          <w:szCs w:val="22"/>
          <w:lang w:val="ro-RO"/>
        </w:rPr>
        <w:t xml:space="preserve"> se virează conform prevederilor alin. (18).</w:t>
      </w:r>
    </w:p>
    <w:p w14:paraId="1C3FFFB5" w14:textId="706C215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207/2015, cu modificările  și completările  ulterioare,  se aplică în mod corespunzător.</w:t>
      </w:r>
    </w:p>
    <w:p w14:paraId="1C076BC1" w14:textId="421EFC64" w:rsidR="000B3971" w:rsidRPr="00E258EF" w:rsidRDefault="000B3971">
      <w:pPr>
        <w:spacing w:before="2" w:line="180" w:lineRule="exact"/>
        <w:rPr>
          <w:rFonts w:ascii="Trebuchet MS" w:hAnsi="Trebuchet MS"/>
          <w:sz w:val="22"/>
          <w:szCs w:val="22"/>
          <w:lang w:val="ro-RO"/>
        </w:rPr>
      </w:pPr>
    </w:p>
    <w:p w14:paraId="39C56BFC" w14:textId="65CC6C59" w:rsidR="00561DBB" w:rsidRPr="00E258EF" w:rsidRDefault="00561DBB">
      <w:pPr>
        <w:spacing w:before="2" w:line="180" w:lineRule="exact"/>
        <w:rPr>
          <w:rFonts w:ascii="Trebuchet MS" w:hAnsi="Trebuchet MS"/>
          <w:sz w:val="22"/>
          <w:szCs w:val="22"/>
          <w:lang w:val="ro-RO"/>
        </w:rPr>
      </w:pPr>
    </w:p>
    <w:p w14:paraId="6E658F4F" w14:textId="4937C901" w:rsidR="00561DBB" w:rsidRPr="00E258EF" w:rsidRDefault="00561DBB">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79502096"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Beneficiarii/Liderii de parteneriat au </w:t>
      </w:r>
      <w:proofErr w:type="spellStart"/>
      <w:r w:rsidRPr="00E258EF">
        <w:rPr>
          <w:rFonts w:ascii="Trebuchet MS" w:eastAsia="Trebuchet MS" w:hAnsi="Trebuchet MS" w:cs="Trebuchet MS"/>
          <w:w w:val="103"/>
          <w:sz w:val="22"/>
          <w:szCs w:val="22"/>
          <w:lang w:val="ro-RO"/>
        </w:rPr>
        <w:t>obligaţia</w:t>
      </w:r>
      <w:proofErr w:type="spellEnd"/>
      <w:r w:rsidRPr="00E258EF">
        <w:rPr>
          <w:rFonts w:ascii="Trebuchet MS" w:eastAsia="Trebuchet MS" w:hAnsi="Trebuchet MS" w:cs="Trebuchet MS"/>
          <w:w w:val="103"/>
          <w:sz w:val="22"/>
          <w:szCs w:val="22"/>
          <w:lang w:val="ro-RO"/>
        </w:rPr>
        <w:t xml:space="preserve"> de a depune la </w:t>
      </w:r>
      <w:proofErr w:type="spellStart"/>
      <w:r w:rsidRPr="00E258EF">
        <w:rPr>
          <w:rFonts w:ascii="Trebuchet MS" w:eastAsia="Trebuchet MS" w:hAnsi="Trebuchet MS" w:cs="Trebuchet MS"/>
          <w:w w:val="103"/>
          <w:sz w:val="22"/>
          <w:szCs w:val="22"/>
          <w:lang w:val="ro-RO"/>
        </w:rPr>
        <w:t>autorităţile</w:t>
      </w:r>
      <w:proofErr w:type="spellEnd"/>
      <w:r w:rsidRPr="00E258EF">
        <w:rPr>
          <w:rFonts w:ascii="Trebuchet MS" w:eastAsia="Trebuchet MS" w:hAnsi="Trebuchet MS" w:cs="Trebuchet MS"/>
          <w:w w:val="103"/>
          <w:sz w:val="22"/>
          <w:szCs w:val="22"/>
          <w:lang w:val="ro-RO"/>
        </w:rPr>
        <w:t xml:space="preserve"> de management/organismele  intermediare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Beneficiarilor/Liderilor de parteneriat/Partenerilor</w:t>
      </w:r>
      <w:r w:rsidR="00EA7DB4">
        <w:rPr>
          <w:rFonts w:ascii="Trebuchet MS" w:eastAsia="Trebuchet MS" w:hAnsi="Trebuchet MS" w:cs="Trebuchet MS"/>
          <w:w w:val="103"/>
          <w:sz w:val="22"/>
          <w:szCs w:val="22"/>
          <w:lang w:val="ro-RO"/>
        </w:rPr>
        <w:t xml:space="preserve"> </w:t>
      </w:r>
      <w:r w:rsidR="00EA7DB4">
        <w:rPr>
          <w:rFonts w:ascii="Trebuchet MS" w:eastAsia="Trebuchet MS" w:hAnsi="Trebuchet MS" w:cs="Trebuchet MS"/>
          <w:spacing w:val="-1"/>
          <w:sz w:val="22"/>
          <w:szCs w:val="22"/>
          <w:lang w:val="ro-RO"/>
        </w:rPr>
        <w:t xml:space="preserve">(dacă </w:t>
      </w:r>
      <w:r w:rsidR="002B404E">
        <w:rPr>
          <w:rFonts w:ascii="Trebuchet MS" w:eastAsia="Trebuchet MS" w:hAnsi="Trebuchet MS" w:cs="Trebuchet MS"/>
          <w:spacing w:val="-1"/>
          <w:sz w:val="22"/>
          <w:szCs w:val="22"/>
          <w:lang w:val="ro-RO"/>
        </w:rPr>
        <w:t xml:space="preserve">proiectele </w:t>
      </w:r>
      <w:r w:rsidR="00EA7DB4">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Beneficiarului/Liderului de parteneriat/Partenerilor</w:t>
      </w:r>
      <w:r w:rsidR="00811168">
        <w:rPr>
          <w:rFonts w:ascii="Trebuchet MS" w:eastAsia="Trebuchet MS" w:hAnsi="Trebuchet MS" w:cs="Trebuchet MS"/>
          <w:w w:val="103"/>
          <w:sz w:val="22"/>
          <w:szCs w:val="22"/>
          <w:lang w:val="ro-RO"/>
        </w:rPr>
        <w:t xml:space="preserve"> </w:t>
      </w:r>
      <w:r w:rsidR="00811168">
        <w:rPr>
          <w:rFonts w:ascii="Trebuchet MS" w:eastAsia="Trebuchet MS" w:hAnsi="Trebuchet MS" w:cs="Trebuchet MS"/>
          <w:spacing w:val="-1"/>
          <w:sz w:val="22"/>
          <w:szCs w:val="22"/>
          <w:lang w:val="ro-RO"/>
        </w:rPr>
        <w:t xml:space="preserve">(dacă </w:t>
      </w:r>
      <w:r w:rsidR="0089667D">
        <w:rPr>
          <w:rFonts w:ascii="Trebuchet MS" w:eastAsia="Trebuchet MS" w:hAnsi="Trebuchet MS" w:cs="Trebuchet MS"/>
          <w:spacing w:val="-1"/>
          <w:sz w:val="22"/>
          <w:szCs w:val="22"/>
          <w:lang w:val="ro-RO"/>
        </w:rPr>
        <w:t xml:space="preserve">proiectele </w:t>
      </w:r>
      <w:r w:rsidR="00811168">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DDCC491"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/Liderul de parteneriat </w:t>
      </w:r>
      <w:bookmarkStart w:id="11" w:name="_Hlk118814193"/>
      <w:r w:rsidR="00080458" w:rsidRPr="00E258EF">
        <w:rPr>
          <w:rFonts w:ascii="Trebuchet MS" w:eastAsia="Trebuchet MS" w:hAnsi="Trebuchet MS" w:cs="Trebuchet MS"/>
          <w:w w:val="103"/>
          <w:sz w:val="22"/>
          <w:szCs w:val="22"/>
          <w:lang w:val="ro-RO"/>
        </w:rPr>
        <w:t xml:space="preserve">are obligația de a </w:t>
      </w:r>
      <w:bookmarkEnd w:id="11"/>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w:t>
      </w:r>
      <w:proofErr w:type="spellStart"/>
      <w:r w:rsidRPr="00E258EF">
        <w:rPr>
          <w:rFonts w:ascii="Trebuchet MS" w:eastAsia="Trebuchet MS" w:hAnsi="Trebuchet MS" w:cs="Trebuchet MS"/>
          <w:w w:val="103"/>
          <w:sz w:val="22"/>
          <w:szCs w:val="22"/>
          <w:lang w:val="ro-RO"/>
        </w:rPr>
        <w:t>finalizarii</w:t>
      </w:r>
      <w:proofErr w:type="spellEnd"/>
      <w:r w:rsidRPr="00E258EF">
        <w:rPr>
          <w:rFonts w:ascii="Trebuchet MS" w:eastAsia="Trebuchet MS" w:hAnsi="Trebuchet MS" w:cs="Trebuchet MS"/>
          <w:w w:val="103"/>
          <w:sz w:val="22"/>
          <w:szCs w:val="22"/>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4B8D4C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Beneficiarul/Liderul de parteneriat nu respectă </w:t>
      </w:r>
      <w:proofErr w:type="spellStart"/>
      <w:r w:rsidRPr="00E258EF">
        <w:rPr>
          <w:rFonts w:ascii="Trebuchet MS" w:eastAsia="Trebuchet MS" w:hAnsi="Trebuchet MS" w:cs="Trebuchet MS"/>
          <w:w w:val="103"/>
          <w:sz w:val="22"/>
          <w:szCs w:val="22"/>
          <w:lang w:val="ro-RO"/>
        </w:rPr>
        <w:t>obligaţiile</w:t>
      </w:r>
      <w:proofErr w:type="spellEnd"/>
      <w:r w:rsidRPr="00E258EF">
        <w:rPr>
          <w:rFonts w:ascii="Trebuchet MS" w:eastAsia="Trebuchet MS" w:hAnsi="Trebuchet MS" w:cs="Trebuchet MS"/>
          <w:w w:val="103"/>
          <w:sz w:val="22"/>
          <w:szCs w:val="22"/>
          <w:lang w:val="ro-RO"/>
        </w:rPr>
        <w:t xml:space="preserve"> prevăzute la alin. (8) autoritatea de management procedează la emiterea documentelor finale pe baza progresului tehnic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sunt suportate de către beneficiari din resurse proprii.</w:t>
      </w:r>
    </w:p>
    <w:p w14:paraId="4D412468" w14:textId="1F2C89BF"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cererii de rambursare finale depuse de Beneficiar/Liderul de parteneriat</w:t>
      </w:r>
      <w:r w:rsidR="00B3312C" w:rsidRPr="00E258EF">
        <w:rPr>
          <w:rFonts w:ascii="Trebuchet MS" w:eastAsia="Trebuchet MS" w:hAnsi="Trebuchet MS" w:cs="Trebuchet MS"/>
          <w:w w:val="103"/>
          <w:sz w:val="22"/>
          <w:szCs w:val="22"/>
          <w:lang w:val="ro-RO"/>
        </w:rPr>
        <w:t>, în cazul proiectelor implementate în parteneriat</w:t>
      </w:r>
      <w:r w:rsidRPr="00E258EF">
        <w:rPr>
          <w:rFonts w:ascii="Trebuchet MS" w:eastAsia="Trebuchet MS" w:hAnsi="Trebuchet MS" w:cs="Trebuchet MS"/>
          <w:w w:val="103"/>
          <w:sz w:val="22"/>
          <w:szCs w:val="22"/>
          <w:lang w:val="ro-RO"/>
        </w:rPr>
        <w:t xml:space="preserve"> în cadrul proiectului, termenul de autorizare prevăzut la alin.</w:t>
      </w:r>
      <w:r w:rsidR="009F714E"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E258EF">
        <w:rPr>
          <w:rFonts w:ascii="Trebuchet MS" w:eastAsia="Trebuchet MS" w:hAnsi="Trebuchet MS" w:cs="Trebuchet MS"/>
          <w:w w:val="103"/>
          <w:sz w:val="22"/>
          <w:szCs w:val="22"/>
          <w:lang w:val="ro-RO"/>
        </w:rPr>
        <w:t xml:space="preserve"> 2021/</w:t>
      </w:r>
      <w:r w:rsidRPr="00E258EF">
        <w:rPr>
          <w:rFonts w:ascii="Trebuchet MS" w:eastAsia="Trebuchet MS" w:hAnsi="Trebuchet MS" w:cs="Trebuchet MS"/>
          <w:w w:val="103"/>
          <w:sz w:val="22"/>
          <w:szCs w:val="22"/>
          <w:lang w:val="ro-RO"/>
        </w:rPr>
        <w:t>1060.</w:t>
      </w:r>
    </w:p>
    <w:p w14:paraId="6A0800BF" w14:textId="0DB375C9"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E258EF">
        <w:rPr>
          <w:rFonts w:ascii="Trebuchet MS" w:eastAsia="Trebuchet MS" w:hAnsi="Trebuchet MS" w:cs="Trebuchet MS"/>
          <w:w w:val="103"/>
          <w:sz w:val="22"/>
          <w:szCs w:val="22"/>
          <w:lang w:val="ro-RO"/>
        </w:rPr>
        <w:t xml:space="preserve">de </w:t>
      </w:r>
      <w:proofErr w:type="spellStart"/>
      <w:r w:rsidR="00876B9A" w:rsidRPr="00E258EF">
        <w:rPr>
          <w:rFonts w:ascii="Trebuchet MS" w:eastAsia="Trebuchet MS" w:hAnsi="Trebuchet MS" w:cs="Trebuchet MS"/>
          <w:w w:val="103"/>
          <w:sz w:val="22"/>
          <w:szCs w:val="22"/>
          <w:lang w:val="ro-RO"/>
        </w:rPr>
        <w:t>catre</w:t>
      </w:r>
      <w:proofErr w:type="spellEnd"/>
      <w:r w:rsidR="00876B9A" w:rsidRPr="00E258EF">
        <w:rPr>
          <w:rFonts w:ascii="Trebuchet MS" w:eastAsia="Trebuchet MS" w:hAnsi="Trebuchet MS" w:cs="Trebuchet MS"/>
          <w:w w:val="103"/>
          <w:sz w:val="22"/>
          <w:szCs w:val="22"/>
          <w:lang w:val="ro-RO"/>
        </w:rPr>
        <w:t xml:space="preserve"> AMPEO/OI,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 xml:space="preserve">de la comunicarea </w:t>
      </w:r>
      <w:proofErr w:type="spellStart"/>
      <w:r w:rsidR="00876B9A" w:rsidRPr="00E258EF">
        <w:rPr>
          <w:rFonts w:ascii="Trebuchet MS" w:eastAsia="Trebuchet MS" w:hAnsi="Trebuchet MS" w:cs="Trebuchet MS"/>
          <w:w w:val="103"/>
          <w:sz w:val="22"/>
          <w:szCs w:val="22"/>
          <w:lang w:val="ro-RO"/>
        </w:rPr>
        <w:t>solicitarilor</w:t>
      </w:r>
      <w:proofErr w:type="spellEnd"/>
      <w:r w:rsidR="00876B9A" w:rsidRPr="00E258EF">
        <w:rPr>
          <w:rFonts w:ascii="Trebuchet MS" w:eastAsia="Trebuchet MS" w:hAnsi="Trebuchet MS" w:cs="Trebuchet MS"/>
          <w:w w:val="103"/>
          <w:sz w:val="22"/>
          <w:szCs w:val="22"/>
          <w:lang w:val="ro-RO"/>
        </w:rPr>
        <w:t xml:space="preserve"> de </w:t>
      </w:r>
      <w:proofErr w:type="spellStart"/>
      <w:r w:rsidR="00876B9A" w:rsidRPr="00E258EF">
        <w:rPr>
          <w:rFonts w:ascii="Trebuchet MS" w:eastAsia="Trebuchet MS" w:hAnsi="Trebuchet MS" w:cs="Trebuchet MS"/>
          <w:w w:val="103"/>
          <w:sz w:val="22"/>
          <w:szCs w:val="22"/>
          <w:lang w:val="ro-RO"/>
        </w:rPr>
        <w:t>clarificari</w:t>
      </w:r>
      <w:bookmarkEnd w:id="12"/>
      <w:proofErr w:type="spellEnd"/>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251DE1" w:rsidRPr="00E258EF">
        <w:rPr>
          <w:rFonts w:ascii="Trebuchet MS" w:eastAsia="Trebuchet MS" w:hAnsi="Trebuchet MS" w:cs="Trebuchet MS"/>
          <w:w w:val="103"/>
          <w:sz w:val="22"/>
          <w:szCs w:val="22"/>
          <w:lang w:val="ro-RO"/>
        </w:rPr>
        <w:t>adiţionale</w:t>
      </w:r>
      <w:proofErr w:type="spellEnd"/>
      <w:r w:rsidR="00251DE1"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 xml:space="preserve">poate fi întrerupt fără ca perioadele de întrerupere cumulate să </w:t>
      </w:r>
      <w:proofErr w:type="spellStart"/>
      <w:r w:rsidR="00251DE1" w:rsidRPr="00E258EF">
        <w:rPr>
          <w:rFonts w:ascii="Trebuchet MS" w:eastAsia="Trebuchet MS" w:hAnsi="Trebuchet MS" w:cs="Trebuchet MS"/>
          <w:w w:val="103"/>
          <w:sz w:val="22"/>
          <w:szCs w:val="22"/>
          <w:lang w:val="ro-RO"/>
        </w:rPr>
        <w:t>depăşească</w:t>
      </w:r>
      <w:proofErr w:type="spellEnd"/>
      <w:r w:rsidR="00251DE1" w:rsidRPr="00E258EF">
        <w:rPr>
          <w:rFonts w:ascii="Trebuchet MS" w:eastAsia="Trebuchet MS" w:hAnsi="Trebuchet MS" w:cs="Trebuchet MS"/>
          <w:w w:val="103"/>
          <w:sz w:val="22"/>
          <w:szCs w:val="22"/>
          <w:lang w:val="ro-RO"/>
        </w:rPr>
        <w:t xml:space="preserve">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639F3E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parteneriat/Partenerului:</w:t>
      </w:r>
    </w:p>
    <w:p w14:paraId="6F2A526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(Lider de parteneriat)</w:t>
      </w:r>
    </w:p>
    <w:p w14:paraId="3D41DE5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22FC1AB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3C9A515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072EAB6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(Lider de parteneriat)</w:t>
      </w:r>
    </w:p>
    <w:p w14:paraId="2F7BA34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532AF2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4757FD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5AB763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1)</w:t>
      </w:r>
    </w:p>
    <w:p w14:paraId="15C2BF0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6B27716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33601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9D9666F" w14:textId="77777777" w:rsidR="003A4BFB" w:rsidRPr="00E258EF" w:rsidRDefault="003A4BFB" w:rsidP="003A4BFB">
      <w:pPr>
        <w:spacing w:before="8" w:line="240" w:lineRule="exact"/>
        <w:rPr>
          <w:rFonts w:ascii="Trebuchet MS" w:hAnsi="Trebuchet MS"/>
          <w:sz w:val="22"/>
          <w:szCs w:val="22"/>
          <w:lang w:val="ro-RO"/>
        </w:rPr>
      </w:pPr>
    </w:p>
    <w:p w14:paraId="143B86C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1)</w:t>
      </w:r>
    </w:p>
    <w:p w14:paraId="4AAEE4C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28A6CC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w:t>
      </w:r>
    </w:p>
    <w:p w14:paraId="037BA54D"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2A83F31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n)</w:t>
      </w:r>
    </w:p>
    <w:p w14:paraId="04E4C9F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5823EE8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58291E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D25059E" w14:textId="3B503718" w:rsidR="003A4BFB" w:rsidRPr="00E258EF" w:rsidRDefault="003A4BFB" w:rsidP="003A4BFB">
      <w:pPr>
        <w:ind w:right="4261" w:hanging="90"/>
        <w:jc w:val="both"/>
        <w:rPr>
          <w:rFonts w:ascii="Trebuchet MS" w:eastAsia="Trebuchet MS" w:hAnsi="Trebuchet MS" w:cs="Trebuchet MS"/>
          <w:sz w:val="22"/>
          <w:szCs w:val="22"/>
          <w:lang w:val="ro-RO"/>
        </w:rPr>
      </w:pPr>
    </w:p>
    <w:p w14:paraId="5C170A4F" w14:textId="77777777" w:rsidR="0080480F" w:rsidRPr="00E258EF" w:rsidRDefault="0080480F" w:rsidP="00336234">
      <w:pPr>
        <w:ind w:right="4261"/>
        <w:jc w:val="both"/>
        <w:rPr>
          <w:rFonts w:ascii="Trebuchet MS" w:eastAsia="Trebuchet MS" w:hAnsi="Trebuchet MS" w:cs="Trebuchet MS"/>
          <w:sz w:val="22"/>
          <w:szCs w:val="22"/>
          <w:lang w:val="ro-RO"/>
        </w:rPr>
      </w:pPr>
    </w:p>
    <w:p w14:paraId="0055540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n)</w:t>
      </w:r>
    </w:p>
    <w:p w14:paraId="6485F51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0217B3E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ECD72E2" w14:textId="2855F4B4"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D0653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lastRenderedPageBreak/>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plăţii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02F17836"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DC103D" w:rsidRPr="00E258EF">
        <w:rPr>
          <w:rFonts w:ascii="Trebuchet MS" w:eastAsia="Trebuchet MS" w:hAnsi="Trebuchet MS" w:cs="Trebuchet MS"/>
          <w:w w:val="103"/>
          <w:sz w:val="22"/>
          <w:szCs w:val="22"/>
          <w:lang w:val="ro-RO"/>
        </w:rPr>
        <w:t xml:space="preserve">2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3"/>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proofErr w:type="spellStart"/>
      <w:r w:rsidRPr="00E258EF">
        <w:rPr>
          <w:rFonts w:ascii="Trebuchet MS" w:eastAsia="Trebuchet MS" w:hAnsi="Trebuchet MS" w:cs="Trebuchet MS"/>
          <w:sz w:val="22"/>
          <w:szCs w:val="22"/>
          <w:lang w:val="ro-RO"/>
        </w:rPr>
        <w:t>instituţie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ui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6E90D1F8"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beneficiarului/liderului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parteneri</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t/partenerului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operaţiunile</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5D727CF6" w14:textId="0C30DF45"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parteneriat/Partenerii</w:t>
      </w:r>
      <w:r w:rsidR="009F5B2A">
        <w:rPr>
          <w:rFonts w:ascii="Trebuchet MS" w:eastAsia="Trebuchet MS" w:hAnsi="Trebuchet MS" w:cs="Trebuchet MS"/>
          <w:sz w:val="22"/>
          <w:szCs w:val="22"/>
          <w:lang w:val="ro-RO"/>
        </w:rPr>
        <w:t xml:space="preserve"> </w:t>
      </w:r>
      <w:r w:rsidR="009F5B2A">
        <w:rPr>
          <w:rFonts w:ascii="Trebuchet MS" w:eastAsia="Trebuchet MS" w:hAnsi="Trebuchet MS" w:cs="Trebuchet MS"/>
          <w:spacing w:val="-1"/>
          <w:sz w:val="22"/>
          <w:szCs w:val="22"/>
          <w:lang w:val="ro-RO"/>
        </w:rPr>
        <w:t xml:space="preserve">(dacă </w:t>
      </w:r>
      <w:r w:rsidR="009B04AD">
        <w:rPr>
          <w:rFonts w:ascii="Trebuchet MS" w:eastAsia="Trebuchet MS" w:hAnsi="Trebuchet MS" w:cs="Trebuchet MS"/>
          <w:spacing w:val="-1"/>
          <w:sz w:val="22"/>
          <w:szCs w:val="22"/>
          <w:lang w:val="ro-RO"/>
        </w:rPr>
        <w:t xml:space="preserve">proiectele </w:t>
      </w:r>
      <w:r w:rsidR="009F5B2A">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 xml:space="preserve">metodologie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3BB2052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Liderului de parteneriat/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Partenerilor, alții decât cei prevăzuți la art.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 alin.</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(1)-(5), (8) și (10) din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w:t>
      </w:r>
    </w:p>
    <w:p w14:paraId="6F1C130D" w14:textId="5FE8C49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liderul de parteneriat depune cererea de plată, iar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autorizează cheltuielile eligibile cuprinse în cererea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(3), sunt calculate la cursul BNR din data emiterii facturii.</w:t>
      </w:r>
    </w:p>
    <w:p w14:paraId="21B93704" w14:textId="02885C76"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Diferențele de curs valutar rezultate în urma efectuării plăților facturilor externe prevăzute la alin.(6) sunt suportate de către Beneficiar/</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 de parteneriat/</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4A5709">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003D558A" w:rsidRPr="00E258EF">
        <w:rPr>
          <w:rFonts w:ascii="Trebuchet MS" w:eastAsia="Trebuchet MS" w:hAnsi="Trebuchet MS" w:cs="Trebuchet MS"/>
          <w:sz w:val="22"/>
          <w:szCs w:val="22"/>
          <w:lang w:val="ro-RO"/>
        </w:rPr>
        <w:t>, din bugetul propriu</w:t>
      </w:r>
      <w:r w:rsidRPr="00E258EF">
        <w:rPr>
          <w:rFonts w:ascii="Trebuchet MS" w:eastAsia="Trebuchet MS" w:hAnsi="Trebuchet MS" w:cs="Trebuchet MS"/>
          <w:sz w:val="22"/>
          <w:szCs w:val="22"/>
          <w:lang w:val="ro-RO"/>
        </w:rPr>
        <w:t>.</w:t>
      </w:r>
    </w:p>
    <w:p w14:paraId="2D117C12" w14:textId="444FCEDE"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Beneficiarii/Liderii de parteneriat/Partenerii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C16E5E">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alții decât cei prevăzuți la art.7 și art.8</w:t>
      </w:r>
      <w:r w:rsidR="00EC4F4D" w:rsidRPr="00E258EF">
        <w:rPr>
          <w:rFonts w:ascii="Trebuchet MS" w:eastAsia="Trebuchet MS" w:hAnsi="Trebuchet MS" w:cs="Trebuchet MS"/>
          <w:sz w:val="22"/>
          <w:szCs w:val="22"/>
          <w:lang w:val="ro-RO"/>
        </w:rPr>
        <w:t xml:space="preserve"> din OUG </w:t>
      </w:r>
      <w:r w:rsidR="00D45666" w:rsidRPr="00E258EF">
        <w:rPr>
          <w:rFonts w:ascii="Trebuchet MS" w:eastAsia="Trebuchet MS" w:hAnsi="Trebuchet MS" w:cs="Trebuchet MS"/>
          <w:sz w:val="22"/>
          <w:szCs w:val="22"/>
          <w:lang w:val="ro-RO"/>
        </w:rPr>
        <w:t xml:space="preserve">nr. </w:t>
      </w:r>
      <w:r w:rsidR="00EC4F4D" w:rsidRPr="00E258EF">
        <w:rPr>
          <w:rFonts w:ascii="Trebuchet MS" w:eastAsia="Trebuchet MS" w:hAnsi="Trebuchet MS" w:cs="Trebuchet MS"/>
          <w:sz w:val="22"/>
          <w:szCs w:val="22"/>
          <w:lang w:val="ro-RO"/>
        </w:rPr>
        <w:t>133/2021</w:t>
      </w:r>
      <w:r w:rsidR="00D45666" w:rsidRPr="00E258EF">
        <w:rPr>
          <w:rFonts w:ascii="Trebuchet MS" w:eastAsia="Trebuchet MS" w:hAnsi="Trebuchet MS" w:cs="Trebuchet MS"/>
          <w:sz w:val="22"/>
          <w:szCs w:val="22"/>
          <w:lang w:val="ro-RO"/>
        </w:rPr>
        <w:t>,</w:t>
      </w:r>
      <w:r w:rsidR="008E2529"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au obligația </w:t>
      </w:r>
      <w:r w:rsidRPr="00E258EF">
        <w:rPr>
          <w:rFonts w:ascii="Trebuchet MS" w:eastAsia="Trebuchet MS" w:hAnsi="Trebuchet MS" w:cs="Trebuchet MS"/>
          <w:sz w:val="22"/>
          <w:szCs w:val="22"/>
          <w:lang w:val="ro-RO"/>
        </w:rPr>
        <w:lastRenderedPageBreak/>
        <w:t>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termen de maximum 10 zile lucrătoare de la data încasării sumelor virate de către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w:t>
      </w:r>
      <w:r w:rsidR="008E2529" w:rsidRPr="00E258EF">
        <w:rPr>
          <w:rFonts w:ascii="Trebuchet MS" w:eastAsia="Trebuchet MS" w:hAnsi="Trebuchet MS" w:cs="Trebuchet MS"/>
          <w:sz w:val="22"/>
          <w:szCs w:val="22"/>
          <w:lang w:val="ro-RO"/>
        </w:rPr>
        <w:t>, în cazul proiectelor implementate în parteneriat,</w:t>
      </w:r>
      <w:r w:rsidRPr="00E258EF">
        <w:rPr>
          <w:rFonts w:ascii="Trebuchet MS" w:eastAsia="Trebuchet MS" w:hAnsi="Trebuchet MS" w:cs="Trebuchet MS"/>
          <w:sz w:val="22"/>
          <w:szCs w:val="22"/>
          <w:lang w:val="ro-RO"/>
        </w:rPr>
        <w:t xml:space="preserve"> are obligația de a depune cererea de rambursare aferentă cererii de plată la </w:t>
      </w:r>
      <w:r w:rsidR="00D45666" w:rsidRPr="00E258EF">
        <w:rPr>
          <w:rFonts w:ascii="Trebuchet MS" w:eastAsia="Trebuchet MS" w:hAnsi="Trebuchet MS" w:cs="Trebuchet MS"/>
          <w:sz w:val="22"/>
          <w:szCs w:val="22"/>
          <w:lang w:val="ro-RO"/>
        </w:rPr>
        <w:t>AM/</w:t>
      </w:r>
      <w:r w:rsidRPr="00E258EF">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3C7CBA">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E258EF">
        <w:rPr>
          <w:rFonts w:ascii="Trebuchet MS" w:eastAsia="Trebuchet MS" w:hAnsi="Trebuchet MS" w:cs="Trebuchet MS"/>
          <w:sz w:val="22"/>
          <w:szCs w:val="22"/>
          <w:lang w:val="ro-RO"/>
        </w:rPr>
        <w:t xml:space="preserve">Beneficiarii/liderii de parteneriat/ partenerii vor fi </w:t>
      </w:r>
      <w:proofErr w:type="spellStart"/>
      <w:r w:rsidRPr="00E258EF">
        <w:rPr>
          <w:rFonts w:ascii="Trebuchet MS" w:eastAsia="Trebuchet MS" w:hAnsi="Trebuchet MS" w:cs="Trebuchet MS"/>
          <w:sz w:val="22"/>
          <w:szCs w:val="22"/>
          <w:lang w:val="ro-RO"/>
        </w:rPr>
        <w:t>notificati</w:t>
      </w:r>
      <w:proofErr w:type="spellEnd"/>
      <w:r w:rsidRPr="00E258EF">
        <w:rPr>
          <w:rFonts w:ascii="Trebuchet MS" w:eastAsia="Trebuchet MS" w:hAnsi="Trebuchet MS" w:cs="Trebuchet MS"/>
          <w:sz w:val="22"/>
          <w:szCs w:val="22"/>
          <w:lang w:val="ro-RO"/>
        </w:rPr>
        <w:t xml:space="preserve"> de </w:t>
      </w:r>
      <w:proofErr w:type="spellStart"/>
      <w:r w:rsidRPr="00E258EF">
        <w:rPr>
          <w:rFonts w:ascii="Trebuchet MS" w:eastAsia="Trebuchet MS" w:hAnsi="Trebuchet MS" w:cs="Trebuchet MS"/>
          <w:sz w:val="22"/>
          <w:szCs w:val="22"/>
          <w:lang w:val="ro-RO"/>
        </w:rPr>
        <w:t>catre</w:t>
      </w:r>
      <w:proofErr w:type="spellEnd"/>
      <w:r w:rsidRPr="00E258EF">
        <w:rPr>
          <w:rFonts w:ascii="Trebuchet MS" w:eastAsia="Trebuchet MS" w:hAnsi="Trebuchet MS" w:cs="Trebuchet MS"/>
          <w:sz w:val="22"/>
          <w:szCs w:val="22"/>
          <w:lang w:val="ro-RO"/>
        </w:rPr>
        <w:t xml:space="preserve"> AMPEO/OI cu privire la restituirea sumelor sumele autorizate la cererea de plată și nejustificate prin cereri de rambursare aferente cererilor de plata.</w:t>
      </w:r>
    </w:p>
    <w:bookmarkEnd w:id="14"/>
    <w:p w14:paraId="000C757A" w14:textId="1369843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Beneficiarii/Liderii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7F5B2B">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AMPEO/OI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5" w:name="_Hlk118815443"/>
      <w:r w:rsidR="00D065A9" w:rsidRPr="00E258EF">
        <w:rPr>
          <w:rFonts w:ascii="Trebuchet MS" w:eastAsia="Trebuchet MS" w:hAnsi="Trebuchet MS" w:cs="Trebuchet MS"/>
          <w:sz w:val="22"/>
          <w:szCs w:val="22"/>
          <w:lang w:val="ro-RO"/>
        </w:rPr>
        <w:t xml:space="preserve">debitorului în conformitate cu prevederile  art. 20 alin. (3) din OUG nr. 133/2021 si poate fi contestată de </w:t>
      </w:r>
      <w:proofErr w:type="spellStart"/>
      <w:r w:rsidR="00D065A9" w:rsidRPr="00E258EF">
        <w:rPr>
          <w:rFonts w:ascii="Trebuchet MS" w:eastAsia="Trebuchet MS" w:hAnsi="Trebuchet MS" w:cs="Trebuchet MS"/>
          <w:sz w:val="22"/>
          <w:szCs w:val="22"/>
          <w:lang w:val="ro-RO"/>
        </w:rPr>
        <w:t>catre</w:t>
      </w:r>
      <w:proofErr w:type="spellEnd"/>
      <w:r w:rsidR="00D065A9" w:rsidRPr="00E258EF">
        <w:rPr>
          <w:rFonts w:ascii="Trebuchet MS" w:eastAsia="Trebuchet MS" w:hAnsi="Trebuchet MS" w:cs="Trebuchet MS"/>
          <w:sz w:val="22"/>
          <w:szCs w:val="22"/>
          <w:lang w:val="ro-RO"/>
        </w:rPr>
        <w:t xml:space="preserve"> debitor, în conformitate cu prevederile  art. 20 alin. (4) si (5) din OUG nr. 133/2021</w:t>
      </w:r>
      <w:bookmarkEnd w:id="15"/>
      <w:r w:rsidRPr="00E258EF">
        <w:rPr>
          <w:rFonts w:ascii="Trebuchet MS" w:eastAsia="Trebuchet MS" w:hAnsi="Trebuchet MS" w:cs="Trebuchet MS"/>
          <w:sz w:val="22"/>
          <w:szCs w:val="22"/>
          <w:lang w:val="ro-RO"/>
        </w:rPr>
        <w:t>.</w:t>
      </w:r>
    </w:p>
    <w:p w14:paraId="6C76B077" w14:textId="5201AD09"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Beneficiarul/Liderul de parteneriat/Partenerii </w:t>
      </w:r>
      <w:r w:rsidR="005F0D43">
        <w:rPr>
          <w:rFonts w:ascii="Trebuchet MS" w:eastAsia="Trebuchet MS" w:hAnsi="Trebuchet MS" w:cs="Trebuchet MS"/>
          <w:spacing w:val="-1"/>
          <w:sz w:val="22"/>
          <w:szCs w:val="22"/>
          <w:lang w:val="ro-RO"/>
        </w:rPr>
        <w:t xml:space="preserve">(dacă </w:t>
      </w:r>
      <w:r w:rsidR="00B754EE">
        <w:rPr>
          <w:rFonts w:ascii="Trebuchet MS" w:eastAsia="Trebuchet MS" w:hAnsi="Trebuchet MS" w:cs="Trebuchet MS"/>
          <w:spacing w:val="-1"/>
          <w:sz w:val="22"/>
          <w:szCs w:val="22"/>
          <w:lang w:val="ro-RO"/>
        </w:rPr>
        <w:t xml:space="preserve">proiectele </w:t>
      </w:r>
      <w:r w:rsidR="005F0D43">
        <w:rPr>
          <w:rFonts w:ascii="Trebuchet MS" w:eastAsia="Trebuchet MS" w:hAnsi="Trebuchet MS" w:cs="Trebuchet MS"/>
          <w:spacing w:val="-1"/>
          <w:sz w:val="22"/>
          <w:szCs w:val="22"/>
          <w:lang w:val="ro-RO"/>
        </w:rPr>
        <w:t xml:space="preserve">se implementează în parteneriat)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6"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6"/>
    <w:p w14:paraId="2277C885" w14:textId="77777777"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7" w:name="_Hlk118815522"/>
      <w:r w:rsidR="00D065A9" w:rsidRPr="00E258EF">
        <w:rPr>
          <w:rFonts w:ascii="Trebuchet MS" w:eastAsia="Trebuchet MS" w:hAnsi="Trebuchet MS" w:cs="Trebuchet MS"/>
          <w:sz w:val="22"/>
          <w:szCs w:val="22"/>
          <w:lang w:val="ro-RO"/>
        </w:rPr>
        <w:t xml:space="preserve">Pentru neachitarea la termen a </w:t>
      </w:r>
      <w:proofErr w:type="spellStart"/>
      <w:r w:rsidR="00D065A9" w:rsidRPr="00E258EF">
        <w:rPr>
          <w:rFonts w:ascii="Trebuchet MS" w:eastAsia="Trebuchet MS" w:hAnsi="Trebuchet MS" w:cs="Trebuchet MS"/>
          <w:sz w:val="22"/>
          <w:szCs w:val="22"/>
          <w:lang w:val="ro-RO"/>
        </w:rPr>
        <w:t>obligaţiilor</w:t>
      </w:r>
      <w:proofErr w:type="spellEnd"/>
      <w:r w:rsidR="00D065A9" w:rsidRPr="00E258EF">
        <w:rPr>
          <w:rFonts w:ascii="Trebuchet MS" w:eastAsia="Trebuchet MS" w:hAnsi="Trebuchet MS" w:cs="Trebuchet MS"/>
          <w:sz w:val="22"/>
          <w:szCs w:val="22"/>
          <w:lang w:val="ro-RO"/>
        </w:rPr>
        <w:t xml:space="preserve"> stabilite prin titlul de </w:t>
      </w:r>
      <w:proofErr w:type="spellStart"/>
      <w:r w:rsidR="00D065A9" w:rsidRPr="00E258EF">
        <w:rPr>
          <w:rFonts w:ascii="Trebuchet MS" w:eastAsia="Trebuchet MS" w:hAnsi="Trebuchet MS" w:cs="Trebuchet MS"/>
          <w:sz w:val="22"/>
          <w:szCs w:val="22"/>
          <w:lang w:val="ro-RO"/>
        </w:rPr>
        <w:t>creanţă</w:t>
      </w:r>
      <w:proofErr w:type="spellEnd"/>
      <w:r w:rsidR="00D065A9" w:rsidRPr="00E258EF">
        <w:rPr>
          <w:rFonts w:ascii="Trebuchet MS" w:eastAsia="Trebuchet MS" w:hAnsi="Trebuchet MS" w:cs="Trebuchet MS"/>
          <w:sz w:val="22"/>
          <w:szCs w:val="22"/>
          <w:lang w:val="ro-RO"/>
        </w:rPr>
        <w:t xml:space="preserve">, beneficiarul/liderul de parteneriat/partenerul </w:t>
      </w:r>
      <w:proofErr w:type="spellStart"/>
      <w:r w:rsidR="00D065A9" w:rsidRPr="00E258EF">
        <w:rPr>
          <w:rFonts w:ascii="Trebuchet MS" w:eastAsia="Trebuchet MS" w:hAnsi="Trebuchet MS" w:cs="Trebuchet MS"/>
          <w:sz w:val="22"/>
          <w:szCs w:val="22"/>
          <w:lang w:val="ro-RO"/>
        </w:rPr>
        <w:t>datoreaza</w:t>
      </w:r>
      <w:proofErr w:type="spellEnd"/>
      <w:r w:rsidR="00D065A9"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00D065A9" w:rsidRPr="00E258EF">
        <w:rPr>
          <w:rFonts w:ascii="Trebuchet MS" w:eastAsia="Trebuchet MS" w:hAnsi="Trebuchet MS" w:cs="Trebuchet MS"/>
          <w:sz w:val="22"/>
          <w:szCs w:val="22"/>
          <w:lang w:val="ro-RO"/>
        </w:rPr>
        <w:t>creanta</w:t>
      </w:r>
      <w:proofErr w:type="spellEnd"/>
      <w:r w:rsidR="00D065A9"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00D065A9" w:rsidRPr="00E258EF">
        <w:rPr>
          <w:rFonts w:ascii="Trebuchet MS" w:eastAsia="Trebuchet MS" w:hAnsi="Trebuchet MS" w:cs="Trebuchet MS"/>
          <w:sz w:val="22"/>
          <w:szCs w:val="22"/>
          <w:lang w:val="ro-RO"/>
        </w:rPr>
        <w:t>creantei</w:t>
      </w:r>
      <w:proofErr w:type="spellEnd"/>
      <w:r w:rsidR="00D065A9" w:rsidRPr="00E258EF">
        <w:rPr>
          <w:rFonts w:ascii="Trebuchet MS" w:eastAsia="Trebuchet MS" w:hAnsi="Trebuchet MS" w:cs="Trebuchet MS"/>
          <w:sz w:val="22"/>
          <w:szCs w:val="22"/>
          <w:lang w:val="ro-RO"/>
        </w:rPr>
        <w:t xml:space="preserve">. </w:t>
      </w:r>
    </w:p>
    <w:p w14:paraId="20A73190" w14:textId="6CF34C84"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(12) si (13) sunt aplicabile în mod corespunzător. </w:t>
      </w:r>
      <w:bookmarkEnd w:id="17"/>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Documente justificative necesare plății </w:t>
      </w:r>
      <w:proofErr w:type="spellStart"/>
      <w:r w:rsidRPr="00E258EF">
        <w:rPr>
          <w:rFonts w:ascii="Trebuchet MS" w:eastAsia="Trebuchet MS" w:hAnsi="Trebuchet MS" w:cs="Trebuchet MS"/>
          <w:b/>
          <w:sz w:val="22"/>
          <w:szCs w:val="22"/>
          <w:lang w:val="ro-RO"/>
        </w:rPr>
        <w:t>prefinanțării</w:t>
      </w:r>
      <w:proofErr w:type="spellEnd"/>
      <w:r w:rsidRPr="00E258EF">
        <w:rPr>
          <w:rFonts w:ascii="Trebuchet MS" w:eastAsia="Trebuchet MS" w:hAnsi="Trebuchet MS" w:cs="Trebuchet MS"/>
          <w:b/>
          <w:sz w:val="22"/>
          <w:szCs w:val="22"/>
          <w:lang w:val="ro-RO"/>
        </w:rPr>
        <w:t>/cererilor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lastRenderedPageBreak/>
        <w:t xml:space="preserve">Cererea de </w:t>
      </w:r>
      <w:proofErr w:type="spellStart"/>
      <w:r w:rsidRPr="00E258EF">
        <w:rPr>
          <w:rFonts w:ascii="Trebuchet MS" w:eastAsia="Trebuchet MS" w:hAnsi="Trebuchet MS" w:cs="Trebuchet MS"/>
          <w:spacing w:val="-1"/>
          <w:sz w:val="22"/>
          <w:szCs w:val="22"/>
          <w:lang w:val="ro-RO"/>
        </w:rPr>
        <w:t>prefinanțare</w:t>
      </w:r>
      <w:proofErr w:type="spellEnd"/>
      <w:r w:rsidRPr="00E258EF">
        <w:rPr>
          <w:rFonts w:ascii="Trebuchet MS" w:eastAsia="Trebuchet MS" w:hAnsi="Trebuchet MS" w:cs="Trebuchet MS"/>
          <w:spacing w:val="-1"/>
          <w:sz w:val="22"/>
          <w:szCs w:val="22"/>
          <w:lang w:val="ro-RO"/>
        </w:rPr>
        <w:t xml:space="preserve">/cererea de plată/ cererea de rambursare a cheltuielilor vor fi </w:t>
      </w:r>
      <w:proofErr w:type="spellStart"/>
      <w:r w:rsidRPr="00E258EF">
        <w:rPr>
          <w:rFonts w:ascii="Trebuchet MS" w:eastAsia="Trebuchet MS" w:hAnsi="Trebuchet MS" w:cs="Trebuchet MS"/>
          <w:spacing w:val="-1"/>
          <w:sz w:val="22"/>
          <w:szCs w:val="22"/>
          <w:lang w:val="ro-RO"/>
        </w:rPr>
        <w:t>insotite</w:t>
      </w:r>
      <w:proofErr w:type="spellEnd"/>
      <w:r w:rsidRPr="00E258EF">
        <w:rPr>
          <w:rFonts w:ascii="Trebuchet MS" w:eastAsia="Trebuchet MS" w:hAnsi="Trebuchet MS" w:cs="Trebuchet MS"/>
          <w:spacing w:val="-1"/>
          <w:sz w:val="22"/>
          <w:szCs w:val="22"/>
          <w:lang w:val="ro-RO"/>
        </w:rPr>
        <w:t xml:space="preserve"> de documentele justificative </w:t>
      </w:r>
      <w:proofErr w:type="spellStart"/>
      <w:r w:rsidRPr="00E258EF">
        <w:rPr>
          <w:rFonts w:ascii="Trebuchet MS" w:eastAsia="Trebuchet MS" w:hAnsi="Trebuchet MS" w:cs="Trebuchet MS"/>
          <w:spacing w:val="-1"/>
          <w:sz w:val="22"/>
          <w:szCs w:val="22"/>
          <w:lang w:val="ro-RO"/>
        </w:rPr>
        <w:t>prevazute</w:t>
      </w:r>
      <w:proofErr w:type="spellEnd"/>
      <w:r w:rsidRPr="00E258EF">
        <w:rPr>
          <w:rFonts w:ascii="Trebuchet MS" w:eastAsia="Trebuchet MS" w:hAnsi="Trebuchet MS" w:cs="Trebuchet MS"/>
          <w:spacing w:val="-1"/>
          <w:sz w:val="22"/>
          <w:szCs w:val="22"/>
          <w:lang w:val="ro-RO"/>
        </w:rPr>
        <w:t xml:space="preserve"> de </w:t>
      </w:r>
      <w:proofErr w:type="spellStart"/>
      <w:r w:rsidRPr="00E258EF">
        <w:rPr>
          <w:rFonts w:ascii="Trebuchet MS" w:eastAsia="Trebuchet MS" w:hAnsi="Trebuchet MS" w:cs="Trebuchet MS"/>
          <w:spacing w:val="-1"/>
          <w:sz w:val="22"/>
          <w:szCs w:val="22"/>
          <w:lang w:val="ro-RO"/>
        </w:rPr>
        <w:t>legislatia</w:t>
      </w:r>
      <w:proofErr w:type="spellEnd"/>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nationala</w:t>
      </w:r>
      <w:proofErr w:type="spellEnd"/>
      <w:r w:rsidRPr="00E258EF">
        <w:rPr>
          <w:rFonts w:ascii="Trebuchet MS" w:eastAsia="Trebuchet MS" w:hAnsi="Trebuchet MS" w:cs="Trebuchet MS"/>
          <w:spacing w:val="-1"/>
          <w:sz w:val="22"/>
          <w:szCs w:val="22"/>
          <w:lang w:val="ro-RO"/>
        </w:rPr>
        <w:t xml:space="preserve">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7810071C"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2"/>
          <w:sz w:val="22"/>
          <w:szCs w:val="22"/>
          <w:lang w:val="ro-RO"/>
        </w:rPr>
        <w:t>O</w:t>
      </w:r>
      <w:r w:rsidR="005B2994" w:rsidRPr="00E258EF">
        <w:rPr>
          <w:rFonts w:ascii="Trebuchet MS" w:eastAsia="Trebuchet MS" w:hAnsi="Trebuchet MS" w:cs="Trebuchet MS"/>
          <w:sz w:val="22"/>
          <w:szCs w:val="22"/>
          <w:lang w:val="ro-RO"/>
        </w:rPr>
        <w:t>I</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8"/>
      <w:r w:rsidR="005B2994" w:rsidRPr="00E258EF">
        <w:rPr>
          <w:rFonts w:ascii="Trebuchet MS" w:eastAsia="Trebuchet MS" w:hAnsi="Trebuchet MS" w:cs="Trebuchet MS"/>
          <w:spacing w:val="-1"/>
          <w:sz w:val="22"/>
          <w:szCs w:val="22"/>
          <w:lang w:val="ro-RO"/>
        </w:rPr>
        <w:t>.</w:t>
      </w:r>
    </w:p>
    <w:p w14:paraId="7D64576A" w14:textId="513BF58C"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F37EF"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76CB2AB9"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beneficiar/liderul de parteneriat a unor documente </w:t>
      </w:r>
      <w:proofErr w:type="spellStart"/>
      <w:r w:rsidR="00D23EA0" w:rsidRPr="00E258EF">
        <w:rPr>
          <w:rFonts w:ascii="Trebuchet MS" w:eastAsia="Trebuchet MS" w:hAnsi="Trebuchet MS" w:cs="Trebuchet MS"/>
          <w:w w:val="103"/>
          <w:sz w:val="22"/>
          <w:szCs w:val="22"/>
          <w:lang w:val="ro-RO"/>
        </w:rPr>
        <w:t>adiţionale</w:t>
      </w:r>
      <w:proofErr w:type="spellEnd"/>
      <w:r w:rsidR="00D23EA0" w:rsidRPr="00E258EF">
        <w:rPr>
          <w:rFonts w:ascii="Trebuchet MS" w:eastAsia="Trebuchet MS" w:hAnsi="Trebuchet MS" w:cs="Trebuchet MS"/>
          <w:w w:val="103"/>
          <w:sz w:val="22"/>
          <w:szCs w:val="22"/>
          <w:lang w:val="ro-RO"/>
        </w:rPr>
        <w:t xml:space="preserve"> sau clarificări solicitate de autoritatea de management sau de organismul intermediar,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alin. (2) din OUG 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w:t>
      </w:r>
      <w:proofErr w:type="spellStart"/>
      <w:r w:rsidR="00D23EA0" w:rsidRPr="00E258EF">
        <w:rPr>
          <w:rFonts w:ascii="Trebuchet MS" w:eastAsia="Trebuchet MS" w:hAnsi="Trebuchet MS" w:cs="Trebuchet MS"/>
          <w:w w:val="103"/>
          <w:sz w:val="22"/>
          <w:szCs w:val="22"/>
          <w:lang w:val="ro-RO"/>
        </w:rPr>
        <w:t>depăşească</w:t>
      </w:r>
      <w:proofErr w:type="spellEnd"/>
      <w:r w:rsidR="00D23EA0" w:rsidRPr="00E258EF">
        <w:rPr>
          <w:rFonts w:ascii="Trebuchet MS" w:eastAsia="Trebuchet MS" w:hAnsi="Trebuchet MS" w:cs="Trebuchet MS"/>
          <w:w w:val="103"/>
          <w:sz w:val="22"/>
          <w:szCs w:val="22"/>
          <w:lang w:val="ro-RO"/>
        </w:rPr>
        <w:t xml:space="preserve">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 xml:space="preserve">Graficul de depunere a cererilor de </w:t>
      </w:r>
      <w:proofErr w:type="spellStart"/>
      <w:r w:rsidRPr="00E258EF">
        <w:rPr>
          <w:rFonts w:ascii="Trebuchet MS" w:eastAsia="Trebuchet MS" w:hAnsi="Trebuchet MS" w:cs="Trebuchet MS"/>
          <w:b/>
          <w:sz w:val="22"/>
          <w:szCs w:val="22"/>
          <w:lang w:val="ro-RO"/>
        </w:rPr>
        <w:t>prefinanțare</w:t>
      </w:r>
      <w:proofErr w:type="spellEnd"/>
      <w:r w:rsidRPr="00E258EF">
        <w:rPr>
          <w:rFonts w:ascii="Trebuchet MS" w:eastAsia="Trebuchet MS" w:hAnsi="Trebuchet MS" w:cs="Trebuchet MS"/>
          <w:b/>
          <w:sz w:val="22"/>
          <w:szCs w:val="22"/>
          <w:lang w:val="ro-RO"/>
        </w:rPr>
        <w:t>/plată/rambursare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248103E5"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w w:val="103"/>
          <w:sz w:val="22"/>
          <w:szCs w:val="22"/>
          <w:lang w:val="ro-RO"/>
        </w:rPr>
        <w:t xml:space="preserve">este </w:t>
      </w:r>
      <w:proofErr w:type="spellStart"/>
      <w:r w:rsidRPr="00E258EF">
        <w:rPr>
          <w:rFonts w:ascii="Trebuchet MS" w:eastAsia="Trebuchet MS" w:hAnsi="Trebuchet MS" w:cs="Trebuchet MS"/>
          <w:sz w:val="22"/>
          <w:szCs w:val="22"/>
          <w:lang w:val="ro-RO"/>
        </w:rPr>
        <w:t>este</w:t>
      </w:r>
      <w:proofErr w:type="spellEnd"/>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 xml:space="preserve">țare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funcţie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proofErr w:type="spellStart"/>
      <w:r w:rsidR="008D2259" w:rsidRPr="00E258EF">
        <w:rPr>
          <w:rFonts w:ascii="Trebuchet MS" w:eastAsia="Trebuchet MS" w:hAnsi="Trebuchet MS" w:cs="Trebuchet MS"/>
          <w:w w:val="103"/>
          <w:sz w:val="22"/>
          <w:szCs w:val="22"/>
          <w:lang w:val="ro-RO"/>
        </w:rPr>
        <w:t>prefinanțare</w:t>
      </w:r>
      <w:proofErr w:type="spellEnd"/>
      <w:r w:rsidR="008D2259" w:rsidRPr="00E258EF">
        <w:rPr>
          <w:rFonts w:ascii="Trebuchet MS" w:eastAsia="Trebuchet MS" w:hAnsi="Trebuchet MS" w:cs="Trebuchet MS"/>
          <w:w w:val="103"/>
          <w:sz w:val="22"/>
          <w:szCs w:val="22"/>
          <w:lang w:val="ro-RO"/>
        </w:rPr>
        <w:t>/</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condiţii</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2EE1FFFF"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 nu respectă graficul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poate respinge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/plată/rambursare, urmând ca beneficiarul să </w:t>
      </w:r>
      <w:proofErr w:type="spellStart"/>
      <w:r w:rsidRPr="00E258EF">
        <w:rPr>
          <w:rFonts w:ascii="Trebuchet MS" w:eastAsia="Trebuchet MS" w:hAnsi="Trebuchet MS" w:cs="Trebuchet MS"/>
          <w:sz w:val="22"/>
          <w:szCs w:val="22"/>
          <w:lang w:val="ro-RO"/>
        </w:rPr>
        <w:t>redepună</w:t>
      </w:r>
      <w:proofErr w:type="spellEnd"/>
      <w:r w:rsidRPr="00E258EF">
        <w:rPr>
          <w:rFonts w:ascii="Trebuchet MS" w:eastAsia="Trebuchet MS" w:hAnsi="Trebuchet MS" w:cs="Trebuchet MS"/>
          <w:sz w:val="22"/>
          <w:szCs w:val="22"/>
          <w:lang w:val="ro-RO"/>
        </w:rPr>
        <w:t xml:space="preserve"> cererile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 xml:space="preserve">/plată/ rambursare după actualizarea graficului de depunere a cererilor de </w:t>
      </w:r>
      <w:proofErr w:type="spellStart"/>
      <w:r w:rsidRPr="00E258EF">
        <w:rPr>
          <w:rFonts w:ascii="Trebuchet MS" w:eastAsia="Trebuchet MS" w:hAnsi="Trebuchet MS" w:cs="Trebuchet MS"/>
          <w:sz w:val="22"/>
          <w:szCs w:val="22"/>
          <w:lang w:val="ro-RO"/>
        </w:rPr>
        <w:t>prefinanțare</w:t>
      </w:r>
      <w:proofErr w:type="spellEnd"/>
      <w:r w:rsidRPr="00E258EF">
        <w:rPr>
          <w:rFonts w:ascii="Trebuchet MS" w:eastAsia="Trebuchet MS" w:hAnsi="Trebuchet MS" w:cs="Trebuchet MS"/>
          <w:sz w:val="22"/>
          <w:szCs w:val="22"/>
          <w:lang w:val="ro-RO"/>
        </w:rPr>
        <w:t>/plată/rambursare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(1</w:t>
      </w:r>
      <w:r w:rsidR="00203026" w:rsidRPr="00E258EF">
        <w:rPr>
          <w:rFonts w:ascii="Trebuchet MS" w:eastAsia="Trebuchet MS" w:hAnsi="Trebuchet MS" w:cs="Trebuchet MS"/>
          <w:sz w:val="22"/>
          <w:szCs w:val="22"/>
          <w:lang w:val="ro-RO"/>
        </w:rPr>
        <w:t>6</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24341B94"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partenerii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6D889230"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9"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9"/>
      <w:r w:rsidR="003B63F2" w:rsidRPr="00E258EF">
        <w:rPr>
          <w:rFonts w:ascii="Trebuchet MS" w:eastAsia="Trebuchet MS" w:hAnsi="Trebuchet MS" w:cs="Trebuchet MS"/>
          <w:w w:val="103"/>
          <w:sz w:val="22"/>
          <w:szCs w:val="22"/>
          <w:lang w:val="ro-RO"/>
        </w:rPr>
        <w:t>.</w:t>
      </w:r>
    </w:p>
    <w:p w14:paraId="30670EF6" w14:textId="5929D4F5"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w w:val="103"/>
          <w:sz w:val="22"/>
          <w:szCs w:val="22"/>
          <w:lang w:val="ro-RO"/>
        </w:rPr>
        <w:t xml:space="preserve">Partenerilor. </w:t>
      </w:r>
    </w:p>
    <w:p w14:paraId="2A3A4E8D" w14:textId="580206F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/Liderul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să</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partenerilor</w:t>
      </w:r>
      <w:r w:rsidR="000F15B8" w:rsidRPr="00E258EF">
        <w:rPr>
          <w:rFonts w:ascii="Trebuchet MS" w:eastAsia="Trebuchet MS" w:hAnsi="Trebuchet MS" w:cs="Trebuchet MS"/>
          <w:sz w:val="22"/>
          <w:szCs w:val="22"/>
          <w:lang w:val="ro-RO"/>
        </w:rPr>
        <w:t>).</w:t>
      </w:r>
      <w:r w:rsidR="000F15B8" w:rsidRPr="00E258EF">
        <w:rPr>
          <w:rFonts w:ascii="Trebuchet MS" w:eastAsia="Trebuchet MS" w:hAnsi="Trebuchet MS" w:cs="Trebuchet MS"/>
          <w:spacing w:val="24"/>
          <w:sz w:val="22"/>
          <w:szCs w:val="22"/>
          <w:lang w:val="ro-RO"/>
        </w:rPr>
        <w:t xml:space="preserve"> </w:t>
      </w:r>
    </w:p>
    <w:p w14:paraId="46DCB381" w14:textId="2AB03B77"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 durata verificărilor la fața locului, Beneficiarul/Liderul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partener</w:t>
      </w:r>
      <w:r w:rsidRPr="00E258EF">
        <w:rPr>
          <w:rFonts w:ascii="Trebuchet MS" w:eastAsia="Trebuchet MS" w:hAnsi="Trebuchet MS" w:cs="Trebuchet MS"/>
          <w:spacing w:val="1"/>
          <w:sz w:val="22"/>
          <w:szCs w:val="22"/>
          <w:lang w:val="ro-RO"/>
        </w:rPr>
        <w:t>ia</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43"/>
          <w:sz w:val="22"/>
          <w:szCs w:val="22"/>
          <w:lang w:val="ro-RO"/>
        </w:rPr>
        <w:t xml:space="preserve"> </w:t>
      </w:r>
      <w:proofErr w:type="spellStart"/>
      <w:r w:rsidRPr="00E258EF">
        <w:rPr>
          <w:rFonts w:ascii="Trebuchet MS" w:eastAsia="Trebuchet MS" w:hAnsi="Trebuchet MS" w:cs="Trebuchet MS"/>
          <w:sz w:val="22"/>
          <w:szCs w:val="22"/>
          <w:lang w:val="ro-RO"/>
        </w:rPr>
        <w:t>îşi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proofErr w:type="spellStart"/>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 xml:space="preserve">Beneficiarul/Liderul  de parteneriat/partenerii  au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w:t>
      </w:r>
      <w:r w:rsidR="00A047A9" w:rsidRPr="00E258EF">
        <w:rPr>
          <w:rFonts w:ascii="Trebuchet MS" w:eastAsia="Trebuchet MS" w:hAnsi="Trebuchet MS" w:cs="Trebuchet MS"/>
          <w:sz w:val="22"/>
          <w:szCs w:val="22"/>
          <w:lang w:val="ro-RO"/>
        </w:rPr>
        <w:t xml:space="preserve"> </w:t>
      </w:r>
      <w:bookmarkStart w:id="20" w:name="_Hlk118816000"/>
      <w:r w:rsidR="00A047A9" w:rsidRPr="00E258EF">
        <w:rPr>
          <w:rFonts w:ascii="Trebuchet MS" w:eastAsia="Trebuchet MS" w:hAnsi="Trebuchet MS" w:cs="Trebuchet MS"/>
          <w:sz w:val="22"/>
          <w:szCs w:val="22"/>
          <w:lang w:val="ro-RO"/>
        </w:rPr>
        <w:t xml:space="preserve">in </w:t>
      </w:r>
      <w:proofErr w:type="spellStart"/>
      <w:r w:rsidR="00A047A9" w:rsidRPr="00E258EF">
        <w:rPr>
          <w:rFonts w:ascii="Trebuchet MS" w:eastAsia="Trebuchet MS" w:hAnsi="Trebuchet MS" w:cs="Trebuchet MS"/>
          <w:sz w:val="22"/>
          <w:szCs w:val="22"/>
          <w:lang w:val="ro-RO"/>
        </w:rPr>
        <w:t>situatia</w:t>
      </w:r>
      <w:proofErr w:type="spellEnd"/>
      <w:r w:rsidR="00A047A9" w:rsidRPr="00E258EF">
        <w:rPr>
          <w:rFonts w:ascii="Trebuchet MS" w:eastAsia="Trebuchet MS" w:hAnsi="Trebuchet MS" w:cs="Trebuchet MS"/>
          <w:sz w:val="22"/>
          <w:szCs w:val="22"/>
          <w:lang w:val="ro-RO"/>
        </w:rPr>
        <w:t xml:space="preserve">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w:t>
      </w:r>
      <w:proofErr w:type="spellStart"/>
      <w:r w:rsidR="00A047A9" w:rsidRPr="00E258EF">
        <w:rPr>
          <w:rFonts w:ascii="Trebuchet MS" w:eastAsia="Trebuchet MS" w:hAnsi="Trebuchet MS" w:cs="Trebuchet MS"/>
          <w:sz w:val="22"/>
          <w:szCs w:val="22"/>
          <w:lang w:val="ro-RO"/>
        </w:rPr>
        <w:t>insolvenţă</w:t>
      </w:r>
      <w:proofErr w:type="spellEnd"/>
      <w:r w:rsidR="00A047A9" w:rsidRPr="00E258EF">
        <w:rPr>
          <w:rFonts w:ascii="Trebuchet MS" w:eastAsia="Trebuchet MS" w:hAnsi="Trebuchet MS" w:cs="Trebuchet MS"/>
          <w:sz w:val="22"/>
          <w:szCs w:val="22"/>
          <w:lang w:val="ro-RO"/>
        </w:rPr>
        <w:t xml:space="preserve">/ procedura de insolvență, </w:t>
      </w:r>
      <w:r w:rsidR="00167228" w:rsidRPr="00E258EF">
        <w:rPr>
          <w:rFonts w:ascii="Trebuchet MS" w:eastAsia="Trebuchet MS" w:hAnsi="Trebuchet MS" w:cs="Trebuchet MS"/>
          <w:sz w:val="22"/>
          <w:szCs w:val="22"/>
          <w:lang w:val="ro-RO"/>
        </w:rPr>
        <w:t>sau</w:t>
      </w:r>
      <w:r w:rsidR="00A047A9" w:rsidRPr="00E258EF">
        <w:rPr>
          <w:rFonts w:ascii="Trebuchet MS" w:eastAsia="Trebuchet MS" w:hAnsi="Trebuchet MS" w:cs="Trebuchet MS"/>
          <w:sz w:val="22"/>
          <w:szCs w:val="22"/>
          <w:lang w:val="ro-RO"/>
        </w:rPr>
        <w:t xml:space="preserve">, in cazul partenerilor transnaționali, se afla </w:t>
      </w:r>
      <w:proofErr w:type="spellStart"/>
      <w:r w:rsidR="00A047A9" w:rsidRPr="00E258EF">
        <w:rPr>
          <w:rFonts w:ascii="Trebuchet MS" w:eastAsia="Trebuchet MS" w:hAnsi="Trebuchet MS" w:cs="Trebuchet MS"/>
          <w:sz w:val="22"/>
          <w:szCs w:val="22"/>
          <w:lang w:val="ro-RO"/>
        </w:rPr>
        <w:t>intr-o</w:t>
      </w:r>
      <w:proofErr w:type="spellEnd"/>
      <w:r w:rsidR="00A047A9" w:rsidRPr="00E258EF">
        <w:rPr>
          <w:rFonts w:ascii="Trebuchet MS" w:eastAsia="Trebuchet MS" w:hAnsi="Trebuchet MS" w:cs="Trebuchet MS"/>
          <w:sz w:val="22"/>
          <w:szCs w:val="22"/>
          <w:lang w:val="ro-RO"/>
        </w:rPr>
        <w:t xml:space="preserve"> situație similară reglementată la nivelul cadrului legal aferent statului de proveniență</w:t>
      </w:r>
      <w:bookmarkEnd w:id="20"/>
      <w:r w:rsidRPr="00E258EF">
        <w:rPr>
          <w:rFonts w:ascii="Trebuchet MS" w:eastAsia="Trebuchet MS" w:hAnsi="Trebuchet MS" w:cs="Trebuchet MS"/>
          <w:sz w:val="22"/>
          <w:szCs w:val="22"/>
          <w:lang w:val="ro-RO"/>
        </w:rPr>
        <w:t>.</w:t>
      </w:r>
    </w:p>
    <w:p w14:paraId="7B0D95C2" w14:textId="3939395D"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7E855E86"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E258EF">
        <w:rPr>
          <w:rFonts w:ascii="Trebuchet MS" w:eastAsia="Trebuchet MS" w:hAnsi="Trebuchet MS" w:cs="Trebuchet MS"/>
          <w:sz w:val="22"/>
          <w:szCs w:val="22"/>
          <w:lang w:val="ro-RO"/>
        </w:rPr>
        <w:t xml:space="preserve">În condițiile </w:t>
      </w:r>
      <w:proofErr w:type="spellStart"/>
      <w:r w:rsidRPr="00E258EF">
        <w:rPr>
          <w:rFonts w:ascii="Trebuchet MS" w:eastAsia="Trebuchet MS" w:hAnsi="Trebuchet MS" w:cs="Trebuchet MS"/>
          <w:sz w:val="22"/>
          <w:szCs w:val="22"/>
          <w:lang w:val="ro-RO"/>
        </w:rPr>
        <w:t>art</w:t>
      </w:r>
      <w:proofErr w:type="spellEnd"/>
      <w:r w:rsidRPr="00E258EF">
        <w:rPr>
          <w:rFonts w:ascii="Trebuchet MS" w:eastAsia="Trebuchet MS" w:hAnsi="Trebuchet MS" w:cs="Trebuchet MS"/>
          <w:sz w:val="22"/>
          <w:szCs w:val="22"/>
          <w:lang w:val="ro-RO"/>
        </w:rPr>
        <w:t xml:space="preserve"> 21 alin. 2 din contractul de finanțare condiții generale, semnarea și comunicarea se pot face în conformitate cu prevederile HG 875/2011 cu modificările și completările ulterioare.</w:t>
      </w:r>
    </w:p>
    <w:bookmarkEnd w:id="21"/>
    <w:p w14:paraId="3BFCFA94" w14:textId="0F0AEE72"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proofErr w:type="spellStart"/>
      <w:r w:rsidR="002A4550" w:rsidRPr="00E258EF">
        <w:rPr>
          <w:rFonts w:ascii="Trebuchet MS" w:eastAsia="Trebuchet MS" w:hAnsi="Trebuchet MS" w:cs="Trebuchet MS"/>
          <w:sz w:val="22"/>
          <w:szCs w:val="22"/>
          <w:lang w:val="ro-RO"/>
        </w:rPr>
        <w:t>MySMIS</w:t>
      </w:r>
      <w:proofErr w:type="spellEnd"/>
      <w:r w:rsidR="002A4550" w:rsidRPr="00E258EF">
        <w:rPr>
          <w:rFonts w:ascii="Trebuchet MS" w:eastAsia="Trebuchet MS" w:hAnsi="Trebuchet MS" w:cs="Trebuchet MS"/>
          <w:sz w:val="22"/>
          <w:szCs w:val="22"/>
          <w:lang w:val="ro-RO"/>
        </w:rPr>
        <w:t xml:space="preserve">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2" w:name="_Hlk118801830"/>
      <w:r w:rsidR="00A365E9" w:rsidRPr="00E258EF">
        <w:rPr>
          <w:rFonts w:ascii="Trebuchet MS" w:eastAsia="Trebuchet MS" w:hAnsi="Trebuchet MS" w:cs="Trebuchet MS"/>
          <w:sz w:val="22"/>
          <w:szCs w:val="22"/>
          <w:lang w:val="ro-RO"/>
        </w:rPr>
        <w:t>MySMIS2021</w:t>
      </w:r>
      <w:bookmarkEnd w:id="22"/>
      <w:r w:rsidRPr="00E258EF">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E258EF">
        <w:rPr>
          <w:rFonts w:ascii="Trebuchet MS" w:eastAsia="Trebuchet MS" w:hAnsi="Trebuchet MS" w:cs="Trebuchet MS"/>
          <w:sz w:val="22"/>
          <w:szCs w:val="22"/>
          <w:lang w:val="ro-RO"/>
        </w:rPr>
        <w:t xml:space="preserve"> informatic</w:t>
      </w:r>
      <w:r w:rsidRPr="00E258EF">
        <w:rPr>
          <w:rFonts w:ascii="Trebuchet MS" w:eastAsia="Trebuchet MS" w:hAnsi="Trebuchet MS" w:cs="Trebuchet MS"/>
          <w:sz w:val="22"/>
          <w:szCs w:val="22"/>
          <w:lang w:val="ro-RO"/>
        </w:rPr>
        <w:t xml:space="preserve"> </w:t>
      </w:r>
      <w:r w:rsidR="00A365E9" w:rsidRPr="00E258EF">
        <w:rPr>
          <w:rFonts w:ascii="Trebuchet MS" w:eastAsia="Trebuchet MS" w:hAnsi="Trebuchet MS" w:cs="Trebuchet MS"/>
          <w:sz w:val="22"/>
          <w:szCs w:val="22"/>
          <w:lang w:val="ro-RO"/>
        </w:rPr>
        <w:t xml:space="preserve">MySMIS2021 </w:t>
      </w:r>
      <w:r w:rsidRPr="00E258EF">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E258EF" w:rsidRDefault="000B3971" w:rsidP="00C902D2">
      <w:pPr>
        <w:spacing w:before="1" w:line="160" w:lineRule="exact"/>
        <w:rPr>
          <w:rFonts w:ascii="Trebuchet MS" w:hAnsi="Trebuchet MS"/>
          <w:sz w:val="22"/>
          <w:szCs w:val="22"/>
          <w:lang w:val="ro-RO"/>
        </w:rPr>
      </w:pP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077FEEF5"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sau,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caz, </w:t>
      </w:r>
      <w:r w:rsidRPr="00E258EF">
        <w:rPr>
          <w:rFonts w:ascii="Trebuchet MS" w:eastAsia="Trebuchet MS" w:hAnsi="Trebuchet MS" w:cs="Trebuchet MS"/>
          <w:spacing w:val="-1"/>
          <w:sz w:val="22"/>
          <w:szCs w:val="22"/>
          <w:lang w:val="ro-RO"/>
        </w:rPr>
        <w:t>partenerului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responsab</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ional</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proofErr w:type="spellStart"/>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roofErr w:type="spellEnd"/>
      <w:r w:rsidRPr="00E258EF">
        <w:rPr>
          <w:rFonts w:ascii="Trebuchet MS" w:eastAsia="Trebuchet MS" w:hAnsi="Trebuchet MS" w:cs="Trebuchet MS"/>
          <w:spacing w:val="1"/>
          <w:w w:val="103"/>
          <w:sz w:val="22"/>
          <w:szCs w:val="22"/>
          <w:lang w:val="ro-RO"/>
        </w:rPr>
        <w:t>:</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2830CE5B"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din Contractul de finanțare 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activităţi</w:t>
      </w:r>
      <w:proofErr w:type="spellEnd"/>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proofErr w:type="spellStart"/>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finanţat</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5D03BA7F"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lastRenderedPageBreak/>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finantare</w:t>
      </w:r>
      <w:proofErr w:type="spellEnd"/>
      <w:r w:rsidRPr="00E258EF">
        <w:rPr>
          <w:rFonts w:ascii="Trebuchet MS" w:eastAsia="Trebuchet MS" w:hAnsi="Trebuchet MS" w:cs="Trebuchet MS"/>
          <w:w w:val="103"/>
          <w:sz w:val="22"/>
          <w:szCs w:val="22"/>
          <w:lang w:val="ro-RO"/>
        </w:rPr>
        <w:t>.</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33E53CA7"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modificarea Anexei 2 – Planul de monitorizare;</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 xml:space="preserve">erioadele cumulate de suspendare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25% din perioada inițială de implementare, cu asigurarea </w:t>
      </w:r>
      <w:proofErr w:type="spellStart"/>
      <w:r w:rsidR="00A276E7" w:rsidRPr="00E258EF">
        <w:rPr>
          <w:rFonts w:ascii="Trebuchet MS" w:hAnsi="Trebuchet MS"/>
          <w:sz w:val="22"/>
          <w:szCs w:val="22"/>
          <w:lang w:val="ro-RO"/>
        </w:rPr>
        <w:t>condiţiilor</w:t>
      </w:r>
      <w:proofErr w:type="spellEnd"/>
      <w:r w:rsidR="00A276E7" w:rsidRPr="00E258EF">
        <w:rPr>
          <w:rFonts w:ascii="Trebuchet MS" w:hAnsi="Trebuchet MS"/>
          <w:sz w:val="22"/>
          <w:szCs w:val="22"/>
          <w:lang w:val="ro-RO"/>
        </w:rPr>
        <w:t xml:space="preserve"> necesare ca finalizarea implementării proiectului să nu </w:t>
      </w:r>
      <w:proofErr w:type="spellStart"/>
      <w:r w:rsidR="00A276E7" w:rsidRPr="00E258EF">
        <w:rPr>
          <w:rFonts w:ascii="Trebuchet MS" w:hAnsi="Trebuchet MS"/>
          <w:sz w:val="22"/>
          <w:szCs w:val="22"/>
          <w:lang w:val="ro-RO"/>
        </w:rPr>
        <w:t>depăşească</w:t>
      </w:r>
      <w:proofErr w:type="spellEnd"/>
      <w:r w:rsidR="00A276E7" w:rsidRPr="00E258EF">
        <w:rPr>
          <w:rFonts w:ascii="Trebuchet MS" w:hAnsi="Trebuchet MS"/>
          <w:sz w:val="22"/>
          <w:szCs w:val="22"/>
          <w:lang w:val="ro-RO"/>
        </w:rPr>
        <w:t xml:space="preserve">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13BB2B7E" w14:textId="11CB028F"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înlocuirea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unui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ntre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proiect,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asigurării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me</w:t>
      </w:r>
      <w:r w:rsidRPr="00E258EF">
        <w:rPr>
          <w:rFonts w:ascii="Trebuchet MS" w:eastAsia="Trebuchet MS" w:hAnsi="Trebuchet MS" w:cs="Trebuchet MS"/>
          <w:spacing w:val="-1"/>
          <w:sz w:val="22"/>
          <w:szCs w:val="22"/>
          <w:lang w:val="ro-RO"/>
        </w:rPr>
        <w:t>nț</w:t>
      </w:r>
      <w:r w:rsidRPr="00E258EF">
        <w:rPr>
          <w:rFonts w:ascii="Trebuchet MS" w:eastAsia="Trebuchet MS" w:hAnsi="Trebuchet MS" w:cs="Trebuchet MS"/>
          <w:sz w:val="22"/>
          <w:szCs w:val="22"/>
          <w:lang w:val="ro-RO"/>
        </w:rPr>
        <w:t>inerii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cond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 xml:space="preserve">țiilor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reglementat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w w:val="103"/>
          <w:sz w:val="22"/>
          <w:szCs w:val="22"/>
          <w:lang w:val="ro-RO"/>
        </w:rPr>
        <w:t xml:space="preserve">conformitate </w:t>
      </w:r>
      <w:r w:rsidRPr="00E258EF">
        <w:rPr>
          <w:rFonts w:ascii="Trebuchet MS" w:eastAsia="Trebuchet MS" w:hAnsi="Trebuchet MS" w:cs="Trebuchet MS"/>
          <w:sz w:val="22"/>
          <w:szCs w:val="22"/>
          <w:lang w:val="ro-RO"/>
        </w:rPr>
        <w:t xml:space="preserve">cu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subsecvent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emise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implementării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proiectulu</w:t>
      </w:r>
      <w:r w:rsidRPr="00E258EF">
        <w:rPr>
          <w:rFonts w:ascii="Trebuchet MS" w:eastAsia="Trebuchet MS" w:hAnsi="Trebuchet MS" w:cs="Trebuchet MS"/>
          <w:spacing w:val="1"/>
          <w:w w:val="103"/>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inclu</w:t>
      </w:r>
      <w:r w:rsidRPr="00E258EF">
        <w:rPr>
          <w:rFonts w:ascii="Trebuchet MS" w:eastAsia="Trebuchet MS" w:hAnsi="Trebuchet MS" w:cs="Trebuchet MS"/>
          <w:spacing w:val="-5"/>
          <w:sz w:val="22"/>
          <w:szCs w:val="22"/>
          <w:lang w:val="ro-RO"/>
        </w:rPr>
        <w:t>s</w:t>
      </w:r>
      <w:r w:rsidRPr="00E258EF">
        <w:rPr>
          <w:rFonts w:ascii="Trebuchet MS" w:eastAsia="Trebuchet MS" w:hAnsi="Trebuchet MS" w:cs="Trebuchet MS"/>
          <w:sz w:val="22"/>
          <w:szCs w:val="22"/>
          <w:lang w:val="ro-RO"/>
        </w:rPr>
        <w:t>iv</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capacit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sz w:val="22"/>
          <w:szCs w:val="22"/>
          <w:lang w:val="ro-RO"/>
        </w:rPr>
        <w:t>operaţionale</w:t>
      </w:r>
      <w:proofErr w:type="spellEnd"/>
      <w:r w:rsidRPr="00E258EF">
        <w:rPr>
          <w:rFonts w:ascii="Trebuchet MS" w:eastAsia="Trebuchet MS" w:hAnsi="Trebuchet MS" w:cs="Trebuchet MS"/>
          <w:spacing w:val="36"/>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financiare;</w:t>
      </w:r>
    </w:p>
    <w:p w14:paraId="68895F99" w14:textId="63EAA7F0"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modificări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anexei</w:t>
      </w:r>
      <w:r w:rsidRPr="00E258EF">
        <w:rPr>
          <w:rFonts w:ascii="Trebuchet MS" w:eastAsia="Trebuchet MS" w:hAnsi="Trebuchet MS" w:cs="Trebuchet MS"/>
          <w:spacing w:val="20"/>
          <w:sz w:val="22"/>
          <w:szCs w:val="22"/>
          <w:lang w:val="ro-RO"/>
        </w:rPr>
        <w:t xml:space="preserve"> </w:t>
      </w:r>
      <w:r w:rsidR="00A751BE" w:rsidRPr="00E258EF">
        <w:rPr>
          <w:rFonts w:ascii="Trebuchet MS" w:eastAsia="Trebuchet MS" w:hAnsi="Trebuchet MS" w:cs="Trebuchet MS"/>
          <w:sz w:val="22"/>
          <w:szCs w:val="22"/>
          <w:lang w:val="ro-RO"/>
        </w:rPr>
        <w:t>4</w:t>
      </w:r>
      <w:r w:rsidRPr="00E258EF">
        <w:rPr>
          <w:rFonts w:ascii="Trebuchet MS" w:eastAsia="Trebuchet MS" w:hAnsi="Trebuchet MS" w:cs="Trebuchet MS"/>
          <w:sz w:val="22"/>
          <w:szCs w:val="22"/>
          <w:lang w:val="ro-RO"/>
        </w:rPr>
        <w:t xml:space="preserve"> </w:t>
      </w:r>
      <w:r w:rsidR="00A751BE"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Acordul</w:t>
      </w:r>
      <w:r w:rsidRPr="00E258EF">
        <w:rPr>
          <w:rFonts w:ascii="Trebuchet MS" w:eastAsia="Trebuchet MS" w:hAnsi="Trebuchet MS" w:cs="Trebuchet MS"/>
          <w:spacing w:val="22"/>
          <w:sz w:val="22"/>
          <w:szCs w:val="22"/>
          <w:lang w:val="ro-RO"/>
        </w:rPr>
        <w:t xml:space="preserve"> </w:t>
      </w:r>
      <w:r w:rsidR="007C6917" w:rsidRPr="00E258EF">
        <w:rPr>
          <w:rFonts w:ascii="Trebuchet MS" w:eastAsia="Trebuchet MS" w:hAnsi="Trebuchet MS" w:cs="Trebuchet MS"/>
          <w:spacing w:val="22"/>
          <w:sz w:val="22"/>
          <w:szCs w:val="22"/>
          <w:lang w:val="ro-RO"/>
        </w:rPr>
        <w:t xml:space="preserve">de parteneriat </w:t>
      </w:r>
      <w:r w:rsidRPr="00E258EF">
        <w:rPr>
          <w:rFonts w:ascii="Trebuchet MS" w:eastAsia="Trebuchet MS" w:hAnsi="Trebuchet MS" w:cs="Trebuchet MS"/>
          <w:sz w:val="22"/>
          <w:szCs w:val="22"/>
          <w:lang w:val="ro-RO"/>
        </w:rPr>
        <w:t>încheiat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Lide</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Partener</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w:t>
      </w: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w:t>
      </w:r>
      <w:proofErr w:type="spellStart"/>
      <w:r w:rsidR="007C6917" w:rsidRPr="00E258EF">
        <w:rPr>
          <w:rFonts w:ascii="Trebuchet MS" w:eastAsia="Trebuchet MS" w:hAnsi="Trebuchet MS" w:cs="Trebuchet MS"/>
          <w:w w:val="103"/>
          <w:sz w:val="22"/>
          <w:szCs w:val="22"/>
          <w:lang w:val="ro-RO"/>
        </w:rPr>
        <w:t>situatie</w:t>
      </w:r>
      <w:proofErr w:type="spellEnd"/>
      <w:r w:rsidRPr="00E258EF">
        <w:rPr>
          <w:rFonts w:ascii="Trebuchet MS" w:eastAsia="Trebuchet MS" w:hAnsi="Trebuchet MS" w:cs="Trebuchet MS"/>
          <w:w w:val="103"/>
          <w:sz w:val="22"/>
          <w:szCs w:val="22"/>
          <w:lang w:val="ro-RO"/>
        </w:rPr>
        <w:t>.</w:t>
      </w:r>
    </w:p>
    <w:p w14:paraId="13C95C1A" w14:textId="635A81C5"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parteneriat</w:t>
      </w:r>
      <w:r w:rsidR="00E5050C">
        <w:rPr>
          <w:rFonts w:ascii="Trebuchet MS" w:eastAsia="Trebuchet MS" w:hAnsi="Trebuchet MS" w:cs="Trebuchet MS"/>
          <w:sz w:val="22"/>
          <w:szCs w:val="22"/>
          <w:lang w:val="ro-RO"/>
        </w:rPr>
        <w:t xml:space="preserve"> </w:t>
      </w:r>
      <w:r w:rsidR="00E5050C">
        <w:rPr>
          <w:rFonts w:ascii="Trebuchet MS" w:eastAsia="Trebuchet MS" w:hAnsi="Trebuchet MS" w:cs="Trebuchet MS"/>
          <w:spacing w:val="-1"/>
          <w:sz w:val="22"/>
          <w:szCs w:val="22"/>
          <w:lang w:val="ro-RO"/>
        </w:rPr>
        <w:t xml:space="preserve">(dacă </w:t>
      </w:r>
      <w:r w:rsidR="000B286B">
        <w:rPr>
          <w:rFonts w:ascii="Trebuchet MS" w:eastAsia="Trebuchet MS" w:hAnsi="Trebuchet MS" w:cs="Trebuchet MS"/>
          <w:spacing w:val="-1"/>
          <w:sz w:val="22"/>
          <w:szCs w:val="22"/>
          <w:lang w:val="ro-RO"/>
        </w:rPr>
        <w:t xml:space="preserve">proiectele </w:t>
      </w:r>
      <w:r w:rsidR="00E5050C">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obligaţia</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7702ED37" w14:textId="6BBA07E4"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liderul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pacing w:val="-1"/>
          <w:sz w:val="22"/>
          <w:szCs w:val="22"/>
          <w:lang w:val="ro-RO"/>
        </w:rPr>
        <w:t>par</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eneriat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actul</w:t>
      </w:r>
      <w:r w:rsidRPr="00E258EF">
        <w:rPr>
          <w:rFonts w:ascii="Trebuchet MS" w:eastAsia="Trebuchet MS" w:hAnsi="Trebuchet MS" w:cs="Trebuchet MS"/>
          <w:spacing w:val="16"/>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3"/>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777777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În cazul în care intervin modificări în </w:t>
      </w:r>
      <w:proofErr w:type="spellStart"/>
      <w:r w:rsidRPr="00E258EF">
        <w:rPr>
          <w:rFonts w:ascii="Trebuchet MS" w:eastAsia="Arial" w:hAnsi="Trebuchet MS"/>
          <w:spacing w:val="-1"/>
          <w:sz w:val="22"/>
          <w:szCs w:val="22"/>
          <w:lang w:val="ro-RO"/>
        </w:rPr>
        <w:t>legislaţia</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naţională</w:t>
      </w:r>
      <w:proofErr w:type="spellEnd"/>
      <w:r w:rsidRPr="00E258EF">
        <w:rPr>
          <w:rFonts w:ascii="Trebuchet MS" w:eastAsia="Arial" w:hAnsi="Trebuchet MS"/>
          <w:spacing w:val="-1"/>
          <w:sz w:val="22"/>
          <w:szCs w:val="22"/>
          <w:lang w:val="ro-RO"/>
        </w:rPr>
        <w:t xml:space="preserve"> </w:t>
      </w:r>
      <w:proofErr w:type="spellStart"/>
      <w:r w:rsidRPr="00E258EF">
        <w:rPr>
          <w:rFonts w:ascii="Trebuchet MS" w:eastAsia="Arial" w:hAnsi="Trebuchet MS"/>
          <w:spacing w:val="-1"/>
          <w:sz w:val="22"/>
          <w:szCs w:val="22"/>
          <w:lang w:val="ro-RO"/>
        </w:rPr>
        <w:t>şi</w:t>
      </w:r>
      <w:proofErr w:type="spellEnd"/>
      <w:r w:rsidRPr="00E258EF">
        <w:rPr>
          <w:rFonts w:ascii="Trebuchet MS" w:eastAsia="Arial" w:hAnsi="Trebuchet MS"/>
          <w:spacing w:val="-1"/>
          <w:sz w:val="22"/>
          <w:szCs w:val="22"/>
          <w:lang w:val="ro-RO"/>
        </w:rPr>
        <w:t xml:space="preserve">/sau europeană relevantă, cu impact asupra executării prezentului Contract, aceste modificări intră în vigoare de la data </w:t>
      </w:r>
      <w:proofErr w:type="spellStart"/>
      <w:r w:rsidRPr="00E258EF">
        <w:rPr>
          <w:rFonts w:ascii="Trebuchet MS" w:eastAsia="Arial" w:hAnsi="Trebuchet MS"/>
          <w:spacing w:val="-1"/>
          <w:sz w:val="22"/>
          <w:szCs w:val="22"/>
          <w:lang w:val="ro-RO"/>
        </w:rPr>
        <w:t>menţionată</w:t>
      </w:r>
      <w:proofErr w:type="spellEnd"/>
      <w:r w:rsidRPr="00E258EF">
        <w:rPr>
          <w:rFonts w:ascii="Trebuchet MS" w:eastAsia="Arial" w:hAnsi="Trebuchet MS"/>
          <w:spacing w:val="-1"/>
          <w:sz w:val="22"/>
          <w:szCs w:val="22"/>
          <w:lang w:val="ro-RO"/>
        </w:rPr>
        <w:t xml:space="preserve">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4C9412DD"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6"/>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nedetectări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w w:val="103"/>
          <w:sz w:val="22"/>
          <w:szCs w:val="22"/>
          <w:lang w:val="ro-RO"/>
        </w:rPr>
        <w:t xml:space="preserve">OI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proofErr w:type="spellEnd"/>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proofErr w:type="spellEnd"/>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2AAAECCE" w:rsidR="00201B26" w:rsidRPr="00E258EF"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E258EF">
        <w:rPr>
          <w:rFonts w:ascii="Trebuchet MS" w:eastAsia="Trebuchet MS" w:hAnsi="Trebuchet MS" w:cs="Trebuchet MS"/>
          <w:sz w:val="22"/>
          <w:szCs w:val="22"/>
          <w:lang w:val="ro-RO"/>
        </w:rPr>
        <w:t>P</w:t>
      </w:r>
      <w:r w:rsidR="00477062">
        <w:rPr>
          <w:rFonts w:ascii="Trebuchet MS" w:eastAsia="Trebuchet MS" w:hAnsi="Trebuchet MS" w:cs="Trebuchet MS"/>
          <w:sz w:val="22"/>
          <w:szCs w:val="22"/>
          <w:lang w:val="ro-RO"/>
        </w:rPr>
        <w:t xml:space="preserve">entru </w:t>
      </w:r>
      <w:r w:rsidRPr="00E258EF">
        <w:rPr>
          <w:rFonts w:ascii="Trebuchet MS" w:eastAsia="Trebuchet MS" w:hAnsi="Trebuchet MS" w:cs="Trebuchet MS"/>
          <w:sz w:val="22"/>
          <w:szCs w:val="22"/>
          <w:lang w:val="ro-RO"/>
        </w:rPr>
        <w:t>cazurile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încheierea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unui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adi</w:t>
      </w:r>
      <w:r w:rsidRPr="00E258EF">
        <w:rPr>
          <w:rFonts w:ascii="Trebuchet MS" w:eastAsia="Trebuchet MS" w:hAnsi="Trebuchet MS" w:cs="Trebuchet MS"/>
          <w:spacing w:val="-1"/>
          <w:sz w:val="22"/>
          <w:szCs w:val="22"/>
          <w:lang w:val="ro-RO"/>
        </w:rPr>
        <w:t>ţ</w:t>
      </w:r>
      <w:r w:rsidRPr="00E258EF">
        <w:rPr>
          <w:rFonts w:ascii="Trebuchet MS" w:eastAsia="Trebuchet MS" w:hAnsi="Trebuchet MS" w:cs="Trebuchet MS"/>
          <w:sz w:val="22"/>
          <w:szCs w:val="22"/>
          <w:lang w:val="ro-RO"/>
        </w:rPr>
        <w:t>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Finanțare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po</w:t>
      </w:r>
      <w:r w:rsidR="004D072A"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t</w:t>
      </w:r>
      <w:r w:rsidR="004D072A"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modificat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adresat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1"/>
          <w:sz w:val="22"/>
          <w:szCs w:val="22"/>
          <w:lang w:val="ro-RO"/>
        </w:rPr>
        <w:t xml:space="preserve"> </w:t>
      </w:r>
      <w:r w:rsidR="007C6917" w:rsidRPr="00E258EF">
        <w:rPr>
          <w:rFonts w:ascii="Trebuchet MS" w:eastAsia="Trebuchet MS" w:hAnsi="Trebuchet MS" w:cs="Trebuchet MS"/>
          <w:spacing w:val="-1"/>
          <w:sz w:val="22"/>
          <w:szCs w:val="22"/>
          <w:lang w:val="ro-RO"/>
        </w:rPr>
        <w:t>AMPEO/</w:t>
      </w:r>
      <w:r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cel </w:t>
      </w:r>
      <w:proofErr w:type="spellStart"/>
      <w:r w:rsidRPr="00E258EF">
        <w:rPr>
          <w:rFonts w:ascii="Trebuchet MS" w:eastAsia="Trebuchet MS" w:hAnsi="Trebuchet MS" w:cs="Trebuchet MS"/>
          <w:sz w:val="22"/>
          <w:szCs w:val="22"/>
          <w:lang w:val="ro-RO"/>
        </w:rPr>
        <w:t>puţin</w:t>
      </w:r>
      <w:proofErr w:type="spellEnd"/>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(zece)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z</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înaint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se dor</w:t>
      </w:r>
      <w:r w:rsidRPr="00E258EF">
        <w:rPr>
          <w:rFonts w:ascii="Trebuchet MS" w:eastAsia="Trebuchet MS" w:hAnsi="Trebuchet MS" w:cs="Trebuchet MS"/>
          <w:spacing w:val="-1"/>
          <w:sz w:val="22"/>
          <w:szCs w:val="22"/>
          <w:lang w:val="ro-RO"/>
        </w:rPr>
        <w:t>e</w:t>
      </w:r>
      <w:r w:rsidRPr="00E258EF">
        <w:rPr>
          <w:rFonts w:ascii="Trebuchet MS" w:eastAsia="Trebuchet MS" w:hAnsi="Trebuchet MS" w:cs="Trebuchet MS"/>
          <w:sz w:val="22"/>
          <w:szCs w:val="22"/>
          <w:lang w:val="ro-RO"/>
        </w:rPr>
        <w:t>ș</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efecte,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0065462D" w:rsidRPr="00E258EF">
        <w:rPr>
          <w:rFonts w:ascii="Trebuchet MS" w:eastAsia="Trebuchet MS" w:hAnsi="Trebuchet MS" w:cs="Trebuchet MS"/>
          <w:sz w:val="22"/>
          <w:szCs w:val="22"/>
          <w:lang w:val="ro-RO"/>
        </w:rPr>
        <w:t>situațiile prevăzute la art. 10 alin. (</w:t>
      </w:r>
      <w:r w:rsidR="00FD2E70" w:rsidRPr="00E258EF">
        <w:rPr>
          <w:rFonts w:ascii="Trebuchet MS" w:eastAsia="Trebuchet MS" w:hAnsi="Trebuchet MS" w:cs="Trebuchet MS"/>
          <w:sz w:val="22"/>
          <w:szCs w:val="22"/>
          <w:lang w:val="ro-RO"/>
        </w:rPr>
        <w:t>1</w:t>
      </w:r>
      <w:r w:rsidR="009E25D2" w:rsidRPr="00E258EF">
        <w:rPr>
          <w:rFonts w:ascii="Trebuchet MS" w:eastAsia="Trebuchet MS" w:hAnsi="Trebuchet MS" w:cs="Trebuchet MS"/>
          <w:sz w:val="22"/>
          <w:szCs w:val="22"/>
          <w:lang w:val="ro-RO"/>
        </w:rPr>
        <w:t>4</w:t>
      </w:r>
      <w:r w:rsidR="0065462D" w:rsidRPr="00E258EF">
        <w:rPr>
          <w:rFonts w:ascii="Trebuchet MS" w:eastAsia="Trebuchet MS" w:hAnsi="Trebuchet MS" w:cs="Trebuchet MS"/>
          <w:sz w:val="22"/>
          <w:szCs w:val="22"/>
          <w:lang w:val="ro-RO"/>
        </w:rPr>
        <w:t>) din Contractul de finanțare – condiții generale.</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6F34E138" w:rsidR="003D66C7" w:rsidRPr="00E258EF" w:rsidRDefault="00E971AD" w:rsidP="0065462D">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t>Notificarea va intra în vigoare și va produce efecte juridice de la data tra</w:t>
      </w:r>
      <w:r w:rsidR="007159E9" w:rsidRPr="00E258EF">
        <w:rPr>
          <w:rFonts w:ascii="Trebuchet MS" w:hAnsi="Trebuchet MS"/>
          <w:sz w:val="22"/>
          <w:szCs w:val="22"/>
          <w:lang w:val="ro-RO"/>
        </w:rPr>
        <w:t>nsmiterii de către AM</w:t>
      </w:r>
      <w:r w:rsidR="007C6917" w:rsidRPr="00E258EF">
        <w:rPr>
          <w:rFonts w:ascii="Trebuchet MS" w:hAnsi="Trebuchet MS"/>
          <w:sz w:val="22"/>
          <w:szCs w:val="22"/>
          <w:lang w:val="ro-RO"/>
        </w:rPr>
        <w:t>PEO</w:t>
      </w:r>
      <w:r w:rsidR="007159E9" w:rsidRPr="00E258EF">
        <w:rPr>
          <w:rFonts w:ascii="Trebuchet MS" w:hAnsi="Trebuchet MS"/>
          <w:sz w:val="22"/>
          <w:szCs w:val="22"/>
          <w:lang w:val="ro-RO"/>
        </w:rPr>
        <w:t xml:space="preserve">/OI a </w:t>
      </w:r>
      <w:r w:rsidRPr="00E258EF">
        <w:rPr>
          <w:rFonts w:ascii="Trebuchet MS" w:hAnsi="Trebuchet MS"/>
          <w:sz w:val="22"/>
          <w:szCs w:val="22"/>
          <w:lang w:val="ro-RO"/>
        </w:rPr>
        <w:t>unei informări</w:t>
      </w:r>
      <w:r w:rsidR="000313BF" w:rsidRPr="00E258EF">
        <w:rPr>
          <w:rFonts w:ascii="Trebuchet MS" w:hAnsi="Trebuchet MS"/>
          <w:sz w:val="22"/>
          <w:szCs w:val="22"/>
          <w:lang w:val="ro-RO"/>
        </w:rPr>
        <w:t xml:space="preserve"> privind acceptarea notificării, în termen de maxim 10 zile.</w:t>
      </w:r>
    </w:p>
    <w:p w14:paraId="7D4CB4C4" w14:textId="54C33340"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lastRenderedPageBreak/>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73B2397C"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  liderul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39328149" w14:textId="23667947"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z w:val="22"/>
          <w:szCs w:val="22"/>
          <w:lang w:val="ro-RO"/>
        </w:rPr>
        <w:t>informaţiile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AMPEO/O</w:t>
      </w:r>
      <w:r w:rsidR="004D072A"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w w:val="103"/>
          <w:sz w:val="22"/>
          <w:szCs w:val="22"/>
          <w:lang w:val="ro-RO"/>
        </w:rPr>
        <w:t>.</w:t>
      </w:r>
    </w:p>
    <w:p w14:paraId="2C68D8D1" w14:textId="22314C5E"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proofErr w:type="spellStart"/>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61266A"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proofErr w:type="spellStart"/>
      <w:r w:rsidRPr="00E258EF">
        <w:rPr>
          <w:rFonts w:ascii="Trebuchet MS" w:eastAsia="Trebuchet MS" w:hAnsi="Trebuchet MS" w:cs="Trebuchet MS"/>
          <w:sz w:val="22"/>
          <w:szCs w:val="22"/>
          <w:lang w:val="ro-RO"/>
        </w:rPr>
        <w:t>discuţie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w w:val="103"/>
          <w:sz w:val="22"/>
          <w:szCs w:val="22"/>
          <w:lang w:val="ro-RO"/>
        </w:rPr>
        <w:t>finanţării</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w w:val="103"/>
          <w:sz w:val="22"/>
          <w:szCs w:val="22"/>
          <w:lang w:val="ro-RO"/>
        </w:rPr>
        <w:t>solicitanţilor</w:t>
      </w:r>
      <w:proofErr w:type="spellEnd"/>
      <w:r w:rsidRPr="00E258EF">
        <w:rPr>
          <w:rFonts w:ascii="Trebuchet MS" w:eastAsia="Trebuchet MS" w:hAnsi="Trebuchet MS" w:cs="Trebuchet MS"/>
          <w:w w:val="103"/>
          <w:sz w:val="22"/>
          <w:szCs w:val="22"/>
          <w:lang w:val="ro-RO"/>
        </w:rPr>
        <w:t>.</w:t>
      </w:r>
    </w:p>
    <w:p w14:paraId="2BC96854" w14:textId="6CCB43F3"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proofErr w:type="spellStart"/>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ii</w:t>
      </w:r>
      <w:proofErr w:type="spellEnd"/>
      <w:r w:rsidR="0099349E" w:rsidRPr="00E258EF">
        <w:rPr>
          <w:rFonts w:ascii="Trebuchet MS" w:eastAsia="Trebuchet MS" w:hAnsi="Trebuchet MS" w:cs="Trebuchet MS"/>
          <w:spacing w:val="-2"/>
          <w:w w:val="103"/>
          <w:sz w:val="22"/>
          <w:szCs w:val="22"/>
          <w:lang w:val="ro-RO"/>
        </w:rPr>
        <w:t xml:space="preserve">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proofErr w:type="spellStart"/>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0CB0F08D"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Suplimentar prevederilor art. 15 alin (2) din Contractul de finanțare 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w:t>
      </w:r>
      <w:proofErr w:type="spellStart"/>
      <w:r w:rsidR="00070671" w:rsidRPr="00E258EF">
        <w:rPr>
          <w:rFonts w:ascii="Trebuchet MS" w:eastAsia="Trebuchet MS" w:hAnsi="Trebuchet MS" w:cs="Trebuchet MS"/>
          <w:sz w:val="22"/>
          <w:szCs w:val="22"/>
          <w:lang w:val="ro-RO"/>
        </w:rPr>
        <w:t>formalităţi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fără </w:t>
      </w:r>
      <w:proofErr w:type="spellStart"/>
      <w:r w:rsidR="00070671" w:rsidRPr="00E258EF">
        <w:rPr>
          <w:rFonts w:ascii="Trebuchet MS" w:eastAsia="Trebuchet MS" w:hAnsi="Trebuchet MS" w:cs="Trebuchet MS"/>
          <w:sz w:val="22"/>
          <w:szCs w:val="22"/>
          <w:lang w:val="ro-RO"/>
        </w:rPr>
        <w:t>intervenţia</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instanţei</w:t>
      </w:r>
      <w:proofErr w:type="spellEnd"/>
      <w:r w:rsidR="00070671" w:rsidRPr="00E258EF">
        <w:rPr>
          <w:rFonts w:ascii="Trebuchet MS" w:eastAsia="Trebuchet MS" w:hAnsi="Trebuchet MS" w:cs="Trebuchet MS"/>
          <w:sz w:val="22"/>
          <w:szCs w:val="22"/>
          <w:lang w:val="ro-RO"/>
        </w:rPr>
        <w:t xml:space="preserve"> </w:t>
      </w:r>
      <w:proofErr w:type="spellStart"/>
      <w:r w:rsidR="00070671" w:rsidRPr="00E258EF">
        <w:rPr>
          <w:rFonts w:ascii="Trebuchet MS" w:eastAsia="Trebuchet MS" w:hAnsi="Trebuchet MS" w:cs="Trebuchet MS"/>
          <w:sz w:val="22"/>
          <w:szCs w:val="22"/>
          <w:lang w:val="ro-RO"/>
        </w:rPr>
        <w:t>judecătoreşti</w:t>
      </w:r>
      <w:proofErr w:type="spellEnd"/>
      <w:r w:rsidR="00070671" w:rsidRPr="00E258EF">
        <w:rPr>
          <w:rFonts w:ascii="Trebuchet MS" w:eastAsia="Trebuchet MS" w:hAnsi="Trebuchet MS" w:cs="Trebuchet MS"/>
          <w:sz w:val="22"/>
          <w:szCs w:val="22"/>
          <w:lang w:val="ro-RO"/>
        </w:rPr>
        <w:t xml:space="preserve">, cu </w:t>
      </w:r>
      <w:proofErr w:type="spellStart"/>
      <w:r w:rsidR="00070671" w:rsidRPr="00E258EF">
        <w:rPr>
          <w:rFonts w:ascii="Trebuchet MS" w:eastAsia="Trebuchet MS" w:hAnsi="Trebuchet MS" w:cs="Trebuchet MS"/>
          <w:sz w:val="22"/>
          <w:szCs w:val="22"/>
          <w:lang w:val="ro-RO"/>
        </w:rPr>
        <w:t>excepţia</w:t>
      </w:r>
      <w:proofErr w:type="spellEnd"/>
      <w:r w:rsidR="00070671" w:rsidRPr="00E258EF">
        <w:rPr>
          <w:rFonts w:ascii="Trebuchet MS" w:eastAsia="Trebuchet MS" w:hAnsi="Trebuchet MS" w:cs="Trebuchet MS"/>
          <w:sz w:val="22"/>
          <w:szCs w:val="22"/>
          <w:lang w:val="ro-RO"/>
        </w:rPr>
        <w:t xml:space="preserve"> unei simple notificări de informare a Beneficiarului, în următoarele cazuri:</w:t>
      </w:r>
    </w:p>
    <w:p w14:paraId="02F6A73F" w14:textId="584B77E8"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Se constată o cauză de neeligibilitate a proiectului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/sau a beneficiarului/ liderului de parteneriat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 a oricăruia dintre parteneri</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DF4544">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determinată  de o </w:t>
      </w:r>
      <w:proofErr w:type="spellStart"/>
      <w:r w:rsidRPr="00E258EF">
        <w:rPr>
          <w:rFonts w:ascii="Trebuchet MS" w:eastAsia="Trebuchet MS" w:hAnsi="Trebuchet MS" w:cs="Trebuchet MS"/>
          <w:sz w:val="22"/>
          <w:szCs w:val="22"/>
          <w:lang w:val="ro-RO"/>
        </w:rPr>
        <w:t>acţiune</w:t>
      </w:r>
      <w:proofErr w:type="spellEnd"/>
      <w:r w:rsidRPr="00E258EF">
        <w:rPr>
          <w:rFonts w:ascii="Trebuchet MS" w:eastAsia="Trebuchet MS" w:hAnsi="Trebuchet MS" w:cs="Trebuchet MS"/>
          <w:sz w:val="22"/>
          <w:szCs w:val="22"/>
          <w:lang w:val="ro-RO"/>
        </w:rPr>
        <w:t xml:space="preserv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417409DD"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liderul de parteneriat </w:t>
      </w:r>
      <w:proofErr w:type="spellStart"/>
      <w:r w:rsidR="00B30519" w:rsidRPr="00E258EF">
        <w:rPr>
          <w:rFonts w:ascii="Trebuchet MS" w:eastAsia="Trebuchet MS" w:hAnsi="Trebuchet MS" w:cs="Trebuchet MS"/>
          <w:sz w:val="22"/>
          <w:szCs w:val="22"/>
          <w:lang w:val="ro-RO"/>
        </w:rPr>
        <w:t>şi</w:t>
      </w:r>
      <w:proofErr w:type="spellEnd"/>
      <w:r w:rsidR="00B30519" w:rsidRPr="00E258EF">
        <w:rPr>
          <w:rFonts w:ascii="Trebuchet MS" w:eastAsia="Trebuchet MS" w:hAnsi="Trebuchet MS" w:cs="Trebuchet MS"/>
          <w:sz w:val="22"/>
          <w:szCs w:val="22"/>
          <w:lang w:val="ro-RO"/>
        </w:rPr>
        <w:t xml:space="preserve">/sau oricare dintre parteneri se află într-o situație de </w:t>
      </w:r>
      <w:r w:rsidRPr="00E258EF">
        <w:rPr>
          <w:rFonts w:ascii="Trebuchet MS" w:eastAsia="Trebuchet MS" w:hAnsi="Trebuchet MS" w:cs="Trebuchet MS"/>
          <w:sz w:val="22"/>
          <w:szCs w:val="22"/>
          <w:lang w:val="ro-RO"/>
        </w:rPr>
        <w:t xml:space="preserve">excludere prevăzută în declarația unică, așa cum este aceasta definită în Ordonanța de Urgență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6112EC5B"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 xml:space="preserve">eneficiarul/ liderul de parteneriat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/sau partenerii săi </w:t>
      </w:r>
      <w:r w:rsidR="007101C7">
        <w:rPr>
          <w:rFonts w:ascii="Trebuchet MS" w:eastAsia="Trebuchet MS" w:hAnsi="Trebuchet MS" w:cs="Trebuchet MS"/>
          <w:spacing w:val="-1"/>
          <w:sz w:val="22"/>
          <w:szCs w:val="22"/>
          <w:lang w:val="ro-RO"/>
        </w:rPr>
        <w:t xml:space="preserve">(dacă </w:t>
      </w:r>
      <w:r w:rsidR="0068198A">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 xml:space="preserve">se implementează în parteneriat) </w:t>
      </w:r>
      <w:r w:rsidR="00070671" w:rsidRPr="00E258EF">
        <w:rPr>
          <w:rFonts w:ascii="Trebuchet MS" w:eastAsia="Trebuchet MS" w:hAnsi="Trebuchet MS" w:cs="Trebuchet MS"/>
          <w:sz w:val="22"/>
          <w:szCs w:val="22"/>
          <w:lang w:val="ro-RO"/>
        </w:rPr>
        <w:t xml:space="preserve">nu respectă regulile privind conflictul de interese, nu ia măsurile necesare pentru înlăturarea lui </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nu respectă termenele pentru </w:t>
      </w:r>
      <w:proofErr w:type="spellStart"/>
      <w:r w:rsidR="00070671" w:rsidRPr="00E258EF">
        <w:rPr>
          <w:rFonts w:ascii="Trebuchet MS" w:eastAsia="Trebuchet MS" w:hAnsi="Trebuchet MS" w:cs="Trebuchet MS"/>
          <w:sz w:val="22"/>
          <w:szCs w:val="22"/>
          <w:lang w:val="ro-RO"/>
        </w:rPr>
        <w:t>anunţarea</w:t>
      </w:r>
      <w:proofErr w:type="spellEnd"/>
      <w:r w:rsidR="00070671" w:rsidRPr="00E258EF">
        <w:rPr>
          <w:rFonts w:ascii="Trebuchet MS" w:eastAsia="Trebuchet MS" w:hAnsi="Trebuchet MS" w:cs="Trebuchet MS"/>
          <w:sz w:val="22"/>
          <w:szCs w:val="22"/>
          <w:lang w:val="ro-RO"/>
        </w:rPr>
        <w:t xml:space="preserve"> AM/OI privind </w:t>
      </w:r>
      <w:proofErr w:type="spellStart"/>
      <w:r w:rsidR="00070671" w:rsidRPr="00E258EF">
        <w:rPr>
          <w:rFonts w:ascii="Trebuchet MS" w:eastAsia="Trebuchet MS" w:hAnsi="Trebuchet MS" w:cs="Trebuchet MS"/>
          <w:sz w:val="22"/>
          <w:szCs w:val="22"/>
          <w:lang w:val="ro-RO"/>
        </w:rPr>
        <w:t>existenţa</w:t>
      </w:r>
      <w:proofErr w:type="spellEnd"/>
      <w:r w:rsidR="00070671" w:rsidRPr="00E258EF">
        <w:rPr>
          <w:rFonts w:ascii="Trebuchet MS" w:eastAsia="Trebuchet MS" w:hAnsi="Trebuchet MS" w:cs="Trebuchet MS"/>
          <w:sz w:val="22"/>
          <w:szCs w:val="22"/>
          <w:lang w:val="ro-RO"/>
        </w:rPr>
        <w:t xml:space="preserve"> conflictului de interese</w:t>
      </w:r>
      <w:r w:rsidR="004B61A4" w:rsidRPr="00E258EF">
        <w:rPr>
          <w:rFonts w:ascii="Trebuchet MS" w:eastAsia="Trebuchet MS" w:hAnsi="Trebuchet MS" w:cs="Trebuchet MS"/>
          <w:sz w:val="22"/>
          <w:szCs w:val="22"/>
          <w:lang w:val="ro-RO"/>
        </w:rPr>
        <w:t>;</w:t>
      </w:r>
    </w:p>
    <w:p w14:paraId="701DB017" w14:textId="2E024F4D"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 xml:space="preserve">eneficiarul/ liderul de parteneriat/ partenerii </w:t>
      </w:r>
      <w:r w:rsidR="007101C7">
        <w:rPr>
          <w:rFonts w:ascii="Trebuchet MS" w:eastAsia="Trebuchet MS" w:hAnsi="Trebuchet MS" w:cs="Trebuchet MS"/>
          <w:spacing w:val="-1"/>
          <w:sz w:val="22"/>
          <w:szCs w:val="22"/>
          <w:lang w:val="ro-RO"/>
        </w:rPr>
        <w:t xml:space="preserve">(dacă </w:t>
      </w:r>
      <w:r w:rsidR="00012FB9">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xml:space="preserve"> 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725241C5"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 are</w:t>
      </w:r>
      <w:r w:rsidR="00AD74EE"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dreptul de a</w:t>
      </w:r>
      <w:r w:rsidR="00AD74EE"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solicita</w:t>
      </w:r>
      <w:r w:rsidR="009820D3" w:rsidRPr="00E258EF">
        <w:rPr>
          <w:rFonts w:ascii="Trebuchet MS" w:eastAsia="Trebuchet MS" w:hAnsi="Trebuchet MS" w:cs="Trebuchet MS"/>
          <w:sz w:val="22"/>
          <w:szCs w:val="22"/>
          <w:lang w:val="ro-RO"/>
        </w:rPr>
        <w:t xml:space="preserve"> </w:t>
      </w:r>
      <w:r w:rsidR="009820D3">
        <w:rPr>
          <w:rFonts w:ascii="Trebuchet MS" w:eastAsia="Trebuchet MS" w:hAnsi="Trebuchet MS" w:cs="Trebuchet MS"/>
          <w:sz w:val="22"/>
          <w:szCs w:val="22"/>
          <w:lang w:val="ro-RO"/>
        </w:rPr>
        <w:t>încetarea</w:t>
      </w:r>
      <w:r w:rsidR="009820D3" w:rsidRPr="00E258EF">
        <w:rPr>
          <w:rFonts w:ascii="Trebuchet MS" w:eastAsia="Trebuchet MS" w:hAnsi="Trebuchet MS" w:cs="Trebuchet MS"/>
          <w:sz w:val="22"/>
          <w:szCs w:val="22"/>
          <w:lang w:val="ro-RO"/>
        </w:rPr>
        <w:t xml:space="preserve"> </w:t>
      </w:r>
      <w:r w:rsidR="00AD74EE" w:rsidRPr="00E258EF">
        <w:rPr>
          <w:rFonts w:ascii="Trebuchet MS" w:eastAsia="Trebuchet MS" w:hAnsi="Trebuchet MS" w:cs="Trebuchet MS"/>
          <w:sz w:val="22"/>
          <w:szCs w:val="22"/>
          <w:lang w:val="ro-RO"/>
        </w:rPr>
        <w:t xml:space="preserve">contractului, </w:t>
      </w:r>
      <w:r w:rsidR="00477062">
        <w:rPr>
          <w:rFonts w:ascii="Trebuchet MS" w:eastAsia="Trebuchet MS" w:hAnsi="Trebuchet MS" w:cs="Trebuchet MS"/>
          <w:sz w:val="22"/>
          <w:szCs w:val="22"/>
          <w:lang w:val="ro-RO"/>
        </w:rPr>
        <w:t xml:space="preserve">sub condiția de a restitui finanțarea acordată, </w:t>
      </w:r>
      <w:r w:rsidR="00AD74EE" w:rsidRPr="00E258EF">
        <w:rPr>
          <w:rFonts w:ascii="Trebuchet MS" w:eastAsia="Trebuchet MS" w:hAnsi="Trebuchet MS" w:cs="Trebuchet MS"/>
          <w:sz w:val="22"/>
          <w:szCs w:val="22"/>
          <w:lang w:val="ro-RO"/>
        </w:rPr>
        <w:t>iar decizia de reziliere va fi emisă de AMPEO.</w:t>
      </w:r>
    </w:p>
    <w:p w14:paraId="63A887D0" w14:textId="005FB4B9" w:rsidR="001B6E64" w:rsidRPr="00E258EF" w:rsidRDefault="00993530"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w:t>
      </w:r>
      <w:r w:rsidR="00070671" w:rsidRPr="00E258EF">
        <w:rPr>
          <w:rFonts w:ascii="Trebuchet MS" w:eastAsia="Trebuchet MS" w:hAnsi="Trebuchet MS" w:cs="Trebuchet MS"/>
          <w:sz w:val="22"/>
          <w:szCs w:val="22"/>
          <w:lang w:val="ro-RO"/>
        </w:rPr>
        <w:t>situația în care prezentul Contract de finanțare va fi reziliat din culpa Beneficiarului/ Liderului de parteneriat/ Partenerilor</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981F05">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acesta/aceștia, după caz, poate/pot fi exclus/excluși de la participarea la selecția publică de proiecte și de la acordarea finanțării nerambursabile pentru o perioadă de 2 (doi) ani.</w:t>
      </w:r>
    </w:p>
    <w:p w14:paraId="3BBDE6D1" w14:textId="10FFF35B"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emite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3" w:name="_Hlk118817381"/>
      <w:r w:rsidR="00097DF3" w:rsidRPr="00E258EF">
        <w:rPr>
          <w:rFonts w:ascii="Trebuchet MS" w:eastAsia="Trebuchet MS" w:hAnsi="Trebuchet MS" w:cs="Trebuchet MS"/>
          <w:sz w:val="22"/>
          <w:szCs w:val="22"/>
          <w:lang w:val="ro-RO"/>
        </w:rPr>
        <w:t>MySMIS2021</w:t>
      </w:r>
      <w:bookmarkEnd w:id="23"/>
      <w:r w:rsidR="00097DF3" w:rsidRPr="00E258EF">
        <w:rPr>
          <w:rFonts w:ascii="Trebuchet MS" w:eastAsia="Trebuchet MS" w:hAnsi="Trebuchet MS" w:cs="Trebuchet MS"/>
          <w:sz w:val="22"/>
          <w:szCs w:val="22"/>
          <w:lang w:val="ro-RO"/>
        </w:rPr>
        <w:t>.</w:t>
      </w:r>
    </w:p>
    <w:p w14:paraId="02966E23" w14:textId="08F9A031"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Pentru sumele de restituit, exprimate în moneda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z w:val="22"/>
          <w:szCs w:val="22"/>
          <w:lang w:val="ro-RO"/>
        </w:rPr>
        <w:t xml:space="preserve">, stabilite în sarcina </w:t>
      </w:r>
      <w:proofErr w:type="spellStart"/>
      <w:r w:rsidRPr="00E258EF">
        <w:rPr>
          <w:rFonts w:ascii="Trebuchet MS" w:eastAsia="Trebuchet MS" w:hAnsi="Trebuchet MS" w:cs="Trebuchet MS"/>
          <w:sz w:val="22"/>
          <w:szCs w:val="22"/>
          <w:lang w:val="ro-RO"/>
        </w:rPr>
        <w:t>Benenficiarului</w:t>
      </w:r>
      <w:proofErr w:type="spellEnd"/>
      <w:r w:rsidRPr="00E258EF">
        <w:rPr>
          <w:rFonts w:ascii="Trebuchet MS" w:eastAsia="Trebuchet MS" w:hAnsi="Trebuchet MS" w:cs="Trebuchet MS"/>
          <w:sz w:val="22"/>
          <w:szCs w:val="22"/>
          <w:lang w:val="ro-RO"/>
        </w:rPr>
        <w:t xml:space="preserve">/ liderului de parteneriat/ Partenerilor, decizia de reziliere a contractului de </w:t>
      </w:r>
      <w:proofErr w:type="spellStart"/>
      <w:r w:rsidRPr="00E258EF">
        <w:rPr>
          <w:rFonts w:ascii="Trebuchet MS" w:eastAsia="Trebuchet MS" w:hAnsi="Trebuchet MS" w:cs="Trebuchet MS"/>
          <w:sz w:val="22"/>
          <w:szCs w:val="22"/>
          <w:lang w:val="ro-RO"/>
        </w:rPr>
        <w:t>finanţare</w:t>
      </w:r>
      <w:proofErr w:type="spellEnd"/>
      <w:r w:rsidRPr="00E258EF">
        <w:rPr>
          <w:rFonts w:ascii="Trebuchet MS" w:eastAsia="Trebuchet MS" w:hAnsi="Trebuchet MS" w:cs="Trebuchet MS"/>
          <w:sz w:val="22"/>
          <w:szCs w:val="22"/>
          <w:lang w:val="ro-RO"/>
        </w:rPr>
        <w:t xml:space="preserv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emis în </w:t>
      </w:r>
      <w:proofErr w:type="spellStart"/>
      <w:r w:rsidRPr="00E258EF">
        <w:rPr>
          <w:rFonts w:ascii="Trebuchet MS" w:eastAsia="Trebuchet MS" w:hAnsi="Trebuchet MS" w:cs="Trebuchet MS"/>
          <w:sz w:val="22"/>
          <w:szCs w:val="22"/>
          <w:lang w:val="ro-RO"/>
        </w:rPr>
        <w:t>condiţiile</w:t>
      </w:r>
      <w:proofErr w:type="spellEnd"/>
      <w:r w:rsidRPr="00E258EF">
        <w:rPr>
          <w:rFonts w:ascii="Trebuchet MS" w:eastAsia="Trebuchet MS" w:hAnsi="Trebuchet MS" w:cs="Trebuchet MS"/>
          <w:sz w:val="22"/>
          <w:szCs w:val="22"/>
          <w:lang w:val="ro-RO"/>
        </w:rPr>
        <w:t xml:space="preserve"> legii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cuprinde elementele care se regăsesc la art. 46 alin. (2) din Legea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 În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se indică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contul în care beneficiarul/liderul de parteneriat/partenerul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4" w:name="_Hlk118817432"/>
      <w:r w:rsidR="004E591C" w:rsidRPr="00E258EF">
        <w:rPr>
          <w:rFonts w:ascii="Trebuchet MS" w:eastAsia="Trebuchet MS" w:hAnsi="Trebuchet MS" w:cs="Trebuchet MS"/>
          <w:sz w:val="22"/>
          <w:szCs w:val="22"/>
          <w:lang w:val="ro-RO"/>
        </w:rPr>
        <w:t xml:space="preserve">în conformitate cu prevederile  art. 20 alin. (3) din OUG nr. 133/2021 si poate fi contestată de </w:t>
      </w:r>
      <w:proofErr w:type="spellStart"/>
      <w:r w:rsidR="004E591C" w:rsidRPr="00E258EF">
        <w:rPr>
          <w:rFonts w:ascii="Trebuchet MS" w:eastAsia="Trebuchet MS" w:hAnsi="Trebuchet MS" w:cs="Trebuchet MS"/>
          <w:sz w:val="22"/>
          <w:szCs w:val="22"/>
          <w:lang w:val="ro-RO"/>
        </w:rPr>
        <w:t>catre</w:t>
      </w:r>
      <w:proofErr w:type="spellEnd"/>
      <w:r w:rsidR="004E591C" w:rsidRPr="00E258EF">
        <w:rPr>
          <w:rFonts w:ascii="Trebuchet MS" w:eastAsia="Trebuchet MS" w:hAnsi="Trebuchet MS" w:cs="Trebuchet MS"/>
          <w:sz w:val="22"/>
          <w:szCs w:val="22"/>
          <w:lang w:val="ro-RO"/>
        </w:rPr>
        <w:t xml:space="preserve"> debitor, în conformitate cu prevederile  art. 20 alin. (4) si (5) din OUG nr. 133/2021</w:t>
      </w:r>
      <w:bookmarkEnd w:id="24"/>
      <w:r w:rsidR="00295A33" w:rsidRPr="00E258EF">
        <w:rPr>
          <w:rFonts w:ascii="Trebuchet MS" w:eastAsia="Trebuchet MS" w:hAnsi="Trebuchet MS" w:cs="Trebuchet MS"/>
          <w:sz w:val="22"/>
          <w:szCs w:val="22"/>
          <w:lang w:val="ro-RO"/>
        </w:rPr>
        <w:t>.</w:t>
      </w:r>
    </w:p>
    <w:p w14:paraId="2627B59E" w14:textId="40AB1BAE"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E258EF">
        <w:rPr>
          <w:rFonts w:ascii="Trebuchet MS" w:eastAsia="Trebuchet MS" w:hAnsi="Trebuchet MS" w:cs="Trebuchet MS"/>
          <w:sz w:val="22"/>
          <w:szCs w:val="22"/>
          <w:lang w:val="ro-RO"/>
        </w:rPr>
        <w:t>Decizia de reziliere devine titlu executoriu</w:t>
      </w:r>
      <w:bookmarkEnd w:id="25"/>
      <w:r w:rsidRPr="00E258EF">
        <w:rPr>
          <w:rFonts w:ascii="Trebuchet MS" w:eastAsia="Trebuchet MS" w:hAnsi="Trebuchet MS" w:cs="Trebuchet MS"/>
          <w:sz w:val="22"/>
          <w:szCs w:val="22"/>
          <w:lang w:val="ro-RO"/>
        </w:rPr>
        <w:t xml:space="preserve">. </w:t>
      </w:r>
    </w:p>
    <w:p w14:paraId="39DD7844" w14:textId="23636721"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E258EF">
        <w:rPr>
          <w:rFonts w:ascii="Trebuchet MS" w:eastAsia="Trebuchet MS" w:hAnsi="Trebuchet MS" w:cs="Trebuchet MS"/>
          <w:sz w:val="22"/>
          <w:szCs w:val="22"/>
          <w:lang w:val="ro-RO"/>
        </w:rPr>
        <w:t xml:space="preserve">Pentru </w:t>
      </w:r>
      <w:bookmarkStart w:id="27" w:name="_Hlk118817598"/>
      <w:bookmarkStart w:id="28" w:name="_Hlk118817586"/>
      <w:r w:rsidRPr="00E258EF">
        <w:rPr>
          <w:rFonts w:ascii="Trebuchet MS" w:eastAsia="Trebuchet MS" w:hAnsi="Trebuchet MS" w:cs="Trebuchet MS"/>
          <w:sz w:val="22"/>
          <w:szCs w:val="22"/>
          <w:lang w:val="ro-RO"/>
        </w:rPr>
        <w:t xml:space="preserve">neachitarea la termen a </w:t>
      </w:r>
      <w:proofErr w:type="spellStart"/>
      <w:r w:rsidRPr="00E258EF">
        <w:rPr>
          <w:rFonts w:ascii="Trebuchet MS" w:eastAsia="Trebuchet MS" w:hAnsi="Trebuchet MS" w:cs="Trebuchet MS"/>
          <w:sz w:val="22"/>
          <w:szCs w:val="22"/>
          <w:lang w:val="ro-RO"/>
        </w:rPr>
        <w:t>obligaţiilor</w:t>
      </w:r>
      <w:proofErr w:type="spellEnd"/>
      <w:r w:rsidRPr="00E258EF">
        <w:rPr>
          <w:rFonts w:ascii="Trebuchet MS" w:eastAsia="Trebuchet MS" w:hAnsi="Trebuchet MS" w:cs="Trebuchet MS"/>
          <w:sz w:val="22"/>
          <w:szCs w:val="22"/>
          <w:lang w:val="ro-RO"/>
        </w:rPr>
        <w:t xml:space="preserve"> stabilite prin titlul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beneficiarul/liderul de parteneriat/partenerul </w:t>
      </w:r>
      <w:proofErr w:type="spellStart"/>
      <w:r w:rsidRPr="00E258EF">
        <w:rPr>
          <w:rFonts w:ascii="Trebuchet MS" w:eastAsia="Trebuchet MS" w:hAnsi="Trebuchet MS" w:cs="Trebuchet MS"/>
          <w:sz w:val="22"/>
          <w:szCs w:val="22"/>
          <w:lang w:val="ro-RO"/>
        </w:rPr>
        <w:t>datoreaza</w:t>
      </w:r>
      <w:proofErr w:type="spellEnd"/>
      <w:r w:rsidRPr="00E258EF">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w:t>
      </w:r>
      <w:proofErr w:type="spellStart"/>
      <w:r w:rsidRPr="00E258EF">
        <w:rPr>
          <w:rFonts w:ascii="Trebuchet MS" w:eastAsia="Trebuchet MS" w:hAnsi="Trebuchet MS" w:cs="Trebuchet MS"/>
          <w:sz w:val="22"/>
          <w:szCs w:val="22"/>
          <w:lang w:val="ro-RO"/>
        </w:rPr>
        <w:t>creanta</w:t>
      </w:r>
      <w:proofErr w:type="spellEnd"/>
      <w:r w:rsidRPr="00E258EF">
        <w:rPr>
          <w:rFonts w:ascii="Trebuchet MS" w:eastAsia="Trebuchet MS" w:hAnsi="Trebuchet MS" w:cs="Trebuchet MS"/>
          <w:sz w:val="22"/>
          <w:szCs w:val="22"/>
          <w:lang w:val="ro-RO"/>
        </w:rPr>
        <w:t xml:space="preserve">, din prima zi de după expirarea termenului de plată si până la data stingerii </w:t>
      </w:r>
      <w:proofErr w:type="spellStart"/>
      <w:r w:rsidRPr="00E258EF">
        <w:rPr>
          <w:rFonts w:ascii="Trebuchet MS" w:eastAsia="Trebuchet MS" w:hAnsi="Trebuchet MS" w:cs="Trebuchet MS"/>
          <w:sz w:val="22"/>
          <w:szCs w:val="22"/>
          <w:lang w:val="ro-RO"/>
        </w:rPr>
        <w:t>creantei</w:t>
      </w:r>
      <w:proofErr w:type="spellEnd"/>
      <w:r w:rsidRPr="00E258EF">
        <w:rPr>
          <w:rFonts w:ascii="Trebuchet MS" w:eastAsia="Trebuchet MS" w:hAnsi="Trebuchet MS" w:cs="Trebuchet MS"/>
          <w:sz w:val="22"/>
          <w:szCs w:val="22"/>
          <w:lang w:val="ro-RO"/>
        </w:rPr>
        <w:t>.</w:t>
      </w:r>
      <w:r w:rsidRPr="00E258EF">
        <w:rPr>
          <w:rFonts w:ascii="Trebuchet MS" w:hAnsi="Trebuchet MS"/>
          <w:sz w:val="22"/>
          <w:szCs w:val="22"/>
          <w:lang w:val="pt-BR"/>
        </w:rPr>
        <w:t xml:space="preserve"> </w:t>
      </w:r>
      <w:bookmarkEnd w:id="27"/>
    </w:p>
    <w:p w14:paraId="2215EA37" w14:textId="025F0C93"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w:t>
      </w:r>
      <w:proofErr w:type="spellStart"/>
      <w:r w:rsidRPr="00E258EF">
        <w:rPr>
          <w:rFonts w:ascii="Trebuchet MS" w:eastAsia="Trebuchet MS" w:hAnsi="Trebuchet MS" w:cs="Trebuchet MS"/>
          <w:sz w:val="22"/>
          <w:szCs w:val="22"/>
          <w:lang w:val="ro-RO"/>
        </w:rPr>
        <w:t>creanţă</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se comunică debitorului. </w:t>
      </w: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z w:val="22"/>
          <w:szCs w:val="22"/>
          <w:lang w:val="ro-RO"/>
        </w:rPr>
        <w:t xml:space="preserve"> alin. (6) si (7) sunt aplicabile în mod corespunzător.</w:t>
      </w:r>
    </w:p>
    <w:bookmarkEnd w:id="26"/>
    <w:bookmarkEnd w:id="28"/>
    <w:bookmarkEnd w:id="29"/>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w:t>
      </w:r>
      <w:proofErr w:type="spellStart"/>
      <w:r w:rsidRPr="00E258EF">
        <w:rPr>
          <w:rFonts w:ascii="Trebuchet MS" w:eastAsia="Trebuchet MS" w:hAnsi="Trebuchet MS" w:cs="Trebuchet MS"/>
          <w:sz w:val="22"/>
          <w:szCs w:val="22"/>
          <w:lang w:val="ro-RO"/>
        </w:rPr>
        <w:t>Agenţiei</w:t>
      </w:r>
      <w:proofErr w:type="spellEnd"/>
      <w:r w:rsidRPr="00E258EF">
        <w:rPr>
          <w:rFonts w:ascii="Trebuchet MS" w:eastAsia="Trebuchet MS" w:hAnsi="Trebuchet MS" w:cs="Trebuchet MS"/>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de Administrare Fiscală, în vederea recuperării sumelor individualizate prin acestea potrivit prevederilor Legii nr. 207/2015 privind Codul de procedură fiscală,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20AECE94" w14:textId="3E1C9D73" w:rsidR="00070671"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sumele care trebuie restituite reprezintă contravaloarea ajutorului</w:t>
      </w:r>
      <w:r w:rsidR="007038AF" w:rsidRPr="00E258EF">
        <w:rPr>
          <w:rFonts w:ascii="Trebuchet MS" w:eastAsia="Trebuchet MS" w:hAnsi="Trebuchet MS" w:cs="Trebuchet MS"/>
          <w:sz w:val="22"/>
          <w:szCs w:val="22"/>
          <w:lang w:val="ro-RO"/>
        </w:rPr>
        <w:t xml:space="preserve"> de stat/ </w:t>
      </w:r>
      <w:r w:rsidR="007038AF" w:rsidRPr="00E258EF">
        <w:rPr>
          <w:rFonts w:ascii="Trebuchet MS" w:eastAsia="Trebuchet MS" w:hAnsi="Trebuchet MS" w:cs="Trebuchet MS"/>
          <w:i/>
          <w:iCs/>
          <w:sz w:val="22"/>
          <w:szCs w:val="22"/>
          <w:lang w:val="ro-RO"/>
        </w:rPr>
        <w:t xml:space="preserve">de </w:t>
      </w:r>
      <w:proofErr w:type="spellStart"/>
      <w:r w:rsidR="007038AF" w:rsidRPr="00E258EF">
        <w:rPr>
          <w:rFonts w:ascii="Trebuchet MS" w:eastAsia="Trebuchet MS" w:hAnsi="Trebuchet MS" w:cs="Trebuchet MS"/>
          <w:i/>
          <w:iCs/>
          <w:sz w:val="22"/>
          <w:szCs w:val="22"/>
          <w:lang w:val="ro-RO"/>
        </w:rPr>
        <w:t>minimis</w:t>
      </w:r>
      <w:proofErr w:type="spellEnd"/>
      <w:r w:rsidRPr="00E258EF">
        <w:rPr>
          <w:rFonts w:ascii="Trebuchet MS" w:eastAsia="Trebuchet MS" w:hAnsi="Trebuchet MS" w:cs="Trebuchet MS"/>
          <w:sz w:val="22"/>
          <w:szCs w:val="22"/>
          <w:lang w:val="ro-RO"/>
        </w:rPr>
        <w:t xml:space="preserve"> primit de beneficiari/lideri de parteneriat/parteneri, decizia de reziliere se va emite cu respectarea  prevederilor OUG a Guvernului nr. 77/2014 privind procedurile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z w:val="22"/>
          <w:szCs w:val="22"/>
          <w:lang w:val="ro-RO"/>
        </w:rPr>
        <w:t xml:space="preserve"> în domeniul ajutorului de stat, precum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pentru modificarea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completarea Legii </w:t>
      </w:r>
      <w:proofErr w:type="spellStart"/>
      <w:r w:rsidRPr="00E258EF">
        <w:rPr>
          <w:rFonts w:ascii="Trebuchet MS" w:eastAsia="Trebuchet MS" w:hAnsi="Trebuchet MS" w:cs="Trebuchet MS"/>
          <w:sz w:val="22"/>
          <w:szCs w:val="22"/>
          <w:lang w:val="ro-RO"/>
        </w:rPr>
        <w:t>concurenţei</w:t>
      </w:r>
      <w:proofErr w:type="spellEnd"/>
      <w:r w:rsidRPr="00E258EF">
        <w:rPr>
          <w:rFonts w:ascii="Trebuchet MS" w:eastAsia="Trebuchet MS" w:hAnsi="Trebuchet MS" w:cs="Trebuchet MS"/>
          <w:sz w:val="22"/>
          <w:szCs w:val="22"/>
          <w:lang w:val="ro-RO"/>
        </w:rPr>
        <w:t xml:space="preserve"> nr. 21/1996,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6010E21A"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proofErr w:type="spellStart"/>
      <w:r w:rsidRPr="00E258EF">
        <w:rPr>
          <w:rFonts w:ascii="Trebuchet MS" w:eastAsia="Trebuchet MS" w:hAnsi="Trebuchet MS" w:cs="Trebuchet MS"/>
          <w:sz w:val="22"/>
          <w:szCs w:val="22"/>
          <w:lang w:val="ro-RO"/>
        </w:rPr>
        <w:t>Incetarea</w:t>
      </w:r>
      <w:proofErr w:type="spellEnd"/>
      <w:r w:rsidRPr="00E258EF">
        <w:rPr>
          <w:rFonts w:ascii="Trebuchet MS" w:eastAsia="Trebuchet MS" w:hAnsi="Trebuchet MS" w:cs="Trebuchet MS"/>
          <w:sz w:val="22"/>
          <w:szCs w:val="22"/>
          <w:lang w:val="ro-RO"/>
        </w:rPr>
        <w:t xml:space="preserve"> contractului de finanțare solicitată în condițiile art. 15 alin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254BD98A" w14:textId="77777777" w:rsidR="000B3971" w:rsidRPr="00E258EF" w:rsidRDefault="000B3971">
      <w:pPr>
        <w:spacing w:line="200" w:lineRule="exact"/>
        <w:rPr>
          <w:rFonts w:ascii="Trebuchet MS" w:hAnsi="Trebuchet MS"/>
          <w:sz w:val="22"/>
          <w:szCs w:val="22"/>
          <w:lang w:val="ro-RO"/>
        </w:rPr>
      </w:pPr>
    </w:p>
    <w:p w14:paraId="69E53C9A" w14:textId="7DF5EE04" w:rsidR="000B3971" w:rsidRPr="00E258EF" w:rsidRDefault="0099349E" w:rsidP="00D969DA">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10</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Implementarea în parteneriat a proiectelor (dacă este cazul)</w:t>
      </w:r>
    </w:p>
    <w:p w14:paraId="1A52C600" w14:textId="77777777" w:rsidR="000B3971" w:rsidRPr="00E258EF" w:rsidRDefault="000B3971">
      <w:pPr>
        <w:spacing w:before="8" w:line="240" w:lineRule="exact"/>
        <w:rPr>
          <w:rFonts w:ascii="Trebuchet MS" w:hAnsi="Trebuchet MS"/>
          <w:sz w:val="22"/>
          <w:szCs w:val="22"/>
          <w:lang w:val="ro-RO"/>
        </w:rPr>
      </w:pPr>
    </w:p>
    <w:p w14:paraId="7482B09C" w14:textId="4C3A1C37"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proiectelor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reprezintă</w:t>
      </w:r>
      <w:r w:rsidRPr="00E258EF">
        <w:rPr>
          <w:rFonts w:ascii="Trebuchet MS" w:eastAsia="Trebuchet MS" w:hAnsi="Trebuchet MS" w:cs="Trebuchet MS"/>
          <w:spacing w:val="50"/>
          <w:sz w:val="22"/>
          <w:szCs w:val="22"/>
          <w:lang w:val="ro-RO"/>
        </w:rPr>
        <w:t xml:space="preserve"> </w:t>
      </w:r>
      <w:proofErr w:type="spellStart"/>
      <w:r w:rsidRPr="00E258EF">
        <w:rPr>
          <w:rFonts w:ascii="Trebuchet MS" w:eastAsia="Trebuchet MS" w:hAnsi="Trebuchet MS" w:cs="Trebuchet MS"/>
          <w:spacing w:val="-2"/>
          <w:w w:val="103"/>
          <w:sz w:val="22"/>
          <w:szCs w:val="22"/>
          <w:lang w:val="ro-RO"/>
        </w:rPr>
        <w:t>şi</w:t>
      </w:r>
      <w:proofErr w:type="spellEnd"/>
      <w:r w:rsidRPr="00E258EF">
        <w:rPr>
          <w:rFonts w:ascii="Trebuchet MS" w:eastAsia="Trebuchet MS" w:hAnsi="Trebuchet MS" w:cs="Trebuchet MS"/>
          <w:spacing w:val="-2"/>
          <w:w w:val="103"/>
          <w:sz w:val="22"/>
          <w:szCs w:val="22"/>
          <w:lang w:val="ro-RO"/>
        </w:rPr>
        <w:t xml:space="preserve"> </w:t>
      </w:r>
      <w:proofErr w:type="spellStart"/>
      <w:r w:rsidRPr="00E258EF">
        <w:rPr>
          <w:rFonts w:ascii="Trebuchet MS" w:eastAsia="Trebuchet MS" w:hAnsi="Trebuchet MS" w:cs="Trebuchet MS"/>
          <w:sz w:val="22"/>
          <w:szCs w:val="22"/>
          <w:lang w:val="ro-RO"/>
        </w:rPr>
        <w:t>acţionează</w:t>
      </w:r>
      <w:proofErr w:type="spellEnd"/>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Parteneriatului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scopul</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executării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2"/>
          <w:w w:val="103"/>
          <w:sz w:val="22"/>
          <w:szCs w:val="22"/>
          <w:lang w:val="ro-RO"/>
        </w:rPr>
        <w:t xml:space="preserve">va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autoritate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necesară</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angaj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legal</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z w:val="22"/>
          <w:szCs w:val="22"/>
          <w:lang w:val="ro-RO"/>
        </w:rPr>
        <w:t>toţi</w:t>
      </w:r>
      <w:proofErr w:type="spellEnd"/>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ndeplinirii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rolurilor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responsabili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derul</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pacing w:val="-5"/>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resurselor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uman</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material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5"/>
          <w:w w:val="104"/>
          <w:sz w:val="22"/>
          <w:szCs w:val="22"/>
          <w:lang w:val="ro-RO"/>
        </w:rPr>
        <w:t>ș</w:t>
      </w:r>
      <w:r w:rsidRPr="00E258EF">
        <w:rPr>
          <w:rFonts w:ascii="Trebuchet MS" w:eastAsia="Trebuchet MS" w:hAnsi="Trebuchet MS" w:cs="Trebuchet MS"/>
          <w:w w:val="103"/>
          <w:sz w:val="22"/>
          <w:szCs w:val="22"/>
          <w:lang w:val="ro-RO"/>
        </w:rPr>
        <w:t xml:space="preserve">i </w:t>
      </w:r>
      <w:r w:rsidRPr="00E258EF">
        <w:rPr>
          <w:rFonts w:ascii="Trebuchet MS" w:eastAsia="Trebuchet MS" w:hAnsi="Trebuchet MS" w:cs="Trebuchet MS"/>
          <w:sz w:val="22"/>
          <w:szCs w:val="22"/>
          <w:lang w:val="ro-RO"/>
        </w:rPr>
        <w:t xml:space="preserve">financiare,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șa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cum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acestea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 xml:space="preserve">asumate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de  fiecare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partener,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z w:val="22"/>
          <w:szCs w:val="22"/>
          <w:lang w:val="ro-RO"/>
        </w:rPr>
        <w:t>prevederile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w:t>
      </w:r>
    </w:p>
    <w:p w14:paraId="225EDACA" w14:textId="4FEB36E9" w:rsidR="002A1EE7"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 cazul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proiectelo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Parteneriatul</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constituit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1"/>
          <w:sz w:val="22"/>
          <w:szCs w:val="22"/>
          <w:lang w:val="ro-RO"/>
        </w:rPr>
        <w:t>implementare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consemna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prin  </w:t>
      </w:r>
      <w:r w:rsidRPr="00E258EF">
        <w:rPr>
          <w:rFonts w:ascii="Trebuchet MS" w:eastAsia="Trebuchet MS" w:hAnsi="Trebuchet MS" w:cs="Trebuchet MS"/>
          <w:spacing w:val="-1"/>
          <w:sz w:val="22"/>
          <w:szCs w:val="22"/>
          <w:lang w:val="ro-RO"/>
        </w:rPr>
        <w:t>Acordu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care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face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 xml:space="preserve">parte </w:t>
      </w:r>
      <w:r w:rsidRPr="00E258EF">
        <w:rPr>
          <w:rFonts w:ascii="Trebuchet MS" w:eastAsia="Trebuchet MS" w:hAnsi="Trebuchet MS" w:cs="Trebuchet MS"/>
          <w:spacing w:val="-1"/>
          <w:sz w:val="22"/>
          <w:szCs w:val="22"/>
          <w:lang w:val="ro-RO"/>
        </w:rPr>
        <w:t>integrant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prezentul</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mod</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solida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individual,</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w w:val="103"/>
          <w:sz w:val="22"/>
          <w:szCs w:val="22"/>
          <w:lang w:val="ro-RO"/>
        </w:rPr>
        <w:t xml:space="preserve">caz,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plementarea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Proiectului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proofErr w:type="spellStart"/>
      <w:r w:rsidRPr="00E258EF">
        <w:rPr>
          <w:rFonts w:ascii="Trebuchet MS" w:eastAsia="Trebuchet MS" w:hAnsi="Trebuchet MS" w:cs="Trebuchet MS"/>
          <w:sz w:val="22"/>
          <w:szCs w:val="22"/>
          <w:lang w:val="ro-RO"/>
        </w:rPr>
        <w:t>acţiunile</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proofErr w:type="spellStart"/>
      <w:r w:rsidRPr="00E258EF">
        <w:rPr>
          <w:rFonts w:ascii="Trebuchet MS" w:eastAsia="Trebuchet MS" w:hAnsi="Trebuchet MS" w:cs="Trebuchet MS"/>
          <w:sz w:val="22"/>
          <w:szCs w:val="22"/>
          <w:lang w:val="ro-RO"/>
        </w:rPr>
        <w:t>inacţiunile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or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w w:val="103"/>
          <w:sz w:val="22"/>
          <w:szCs w:val="22"/>
          <w:lang w:val="ro-RO"/>
        </w:rPr>
        <w:t xml:space="preserve">ale </w:t>
      </w:r>
      <w:r w:rsidRPr="00E258EF">
        <w:rPr>
          <w:rFonts w:ascii="Trebuchet MS" w:eastAsia="Trebuchet MS" w:hAnsi="Trebuchet MS" w:cs="Trebuchet MS"/>
          <w:sz w:val="22"/>
          <w:szCs w:val="22"/>
          <w:lang w:val="ro-RO"/>
        </w:rPr>
        <w:t>prestatorilor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serviciilor</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z w:val="22"/>
          <w:szCs w:val="22"/>
          <w:lang w:val="ro-RO"/>
        </w:rPr>
        <w:t>extern</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lizate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w w:val="103"/>
          <w:sz w:val="22"/>
          <w:szCs w:val="22"/>
          <w:lang w:val="ro-RO"/>
        </w:rPr>
        <w:t>proiectului.</w:t>
      </w:r>
    </w:p>
    <w:p w14:paraId="651C29D6" w14:textId="4FA4AC91"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Toţi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7"/>
          <w:sz w:val="22"/>
          <w:szCs w:val="22"/>
          <w:lang w:val="ro-RO"/>
        </w:rPr>
        <w:t xml:space="preserve"> </w:t>
      </w:r>
      <w:proofErr w:type="spellStart"/>
      <w:r w:rsidRPr="00E258EF">
        <w:rPr>
          <w:rFonts w:ascii="Trebuchet MS" w:eastAsia="Trebuchet MS" w:hAnsi="Trebuchet MS" w:cs="Trebuchet MS"/>
          <w:sz w:val="22"/>
          <w:szCs w:val="22"/>
          <w:lang w:val="ro-RO"/>
        </w:rPr>
        <w:t>obligaţi</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întocmai </w:t>
      </w:r>
      <w:r w:rsidRPr="00E258EF">
        <w:rPr>
          <w:rFonts w:ascii="Trebuchet MS" w:eastAsia="Trebuchet MS" w:hAnsi="Trebuchet MS" w:cs="Trebuchet MS"/>
          <w:spacing w:val="2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z w:val="22"/>
          <w:szCs w:val="22"/>
          <w:lang w:val="ro-RO"/>
        </w:rPr>
        <w:t xml:space="preserve">  în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integralitate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w w:val="103"/>
          <w:sz w:val="22"/>
          <w:szCs w:val="22"/>
          <w:lang w:val="ro-RO"/>
        </w:rPr>
        <w:t xml:space="preserve">prevederile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1"/>
          <w:sz w:val="22"/>
          <w:szCs w:val="22"/>
          <w:lang w:val="ro-RO"/>
        </w:rPr>
        <w:t>faţ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44"/>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w w:val="103"/>
          <w:sz w:val="22"/>
          <w:szCs w:val="22"/>
          <w:lang w:val="ro-RO"/>
        </w:rPr>
        <w:t>OI</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îndeplinirea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ce</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Anexei  2</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Cererea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w:t>
      </w:r>
      <w:r w:rsidRPr="00E258EF">
        <w:rPr>
          <w:rFonts w:ascii="Trebuchet MS" w:eastAsia="Trebuchet MS" w:hAnsi="Trebuchet MS" w:cs="Trebuchet MS"/>
          <w:spacing w:val="-1"/>
          <w:w w:val="103"/>
          <w:sz w:val="22"/>
          <w:szCs w:val="22"/>
          <w:lang w:val="ro-RO"/>
        </w:rPr>
        <w:t>țare.</w:t>
      </w:r>
    </w:p>
    <w:p w14:paraId="6A898C5C" w14:textId="0B3F637A"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Lideru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parteneriatulu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transmitere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proofErr w:type="spellStart"/>
      <w:r w:rsidR="00C50706" w:rsidRPr="00E258EF">
        <w:rPr>
          <w:rFonts w:ascii="Trebuchet MS" w:eastAsia="Trebuchet MS" w:hAnsi="Trebuchet MS" w:cs="Trebuchet MS"/>
          <w:spacing w:val="2"/>
          <w:sz w:val="22"/>
          <w:szCs w:val="22"/>
          <w:lang w:val="ro-RO"/>
        </w:rPr>
        <w:t>prefinanțare</w:t>
      </w:r>
      <w:proofErr w:type="spellEnd"/>
      <w:r w:rsidR="00C50706"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rambursare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plată/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poartelor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tehnice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7038AF" w:rsidRPr="00E258EF">
        <w:rPr>
          <w:rFonts w:ascii="Trebuchet MS" w:eastAsia="Trebuchet MS" w:hAnsi="Trebuchet MS" w:cs="Trebuchet MS"/>
          <w:spacing w:val="8"/>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007038AF"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confor</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ezentului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de </w:t>
      </w:r>
      <w:proofErr w:type="spellStart"/>
      <w:r w:rsidRPr="00E258EF">
        <w:rPr>
          <w:rFonts w:ascii="Trebuchet MS" w:eastAsia="Trebuchet MS" w:hAnsi="Trebuchet MS" w:cs="Trebuchet MS"/>
          <w:spacing w:val="-1"/>
          <w:w w:val="103"/>
          <w:sz w:val="22"/>
          <w:szCs w:val="22"/>
          <w:lang w:val="ro-RO"/>
        </w:rPr>
        <w:t>Finanţare</w:t>
      </w:r>
      <w:proofErr w:type="spellEnd"/>
      <w:r w:rsidRPr="00E258EF">
        <w:rPr>
          <w:rFonts w:ascii="Trebuchet MS" w:eastAsia="Trebuchet MS" w:hAnsi="Trebuchet MS" w:cs="Trebuchet MS"/>
          <w:spacing w:val="-1"/>
          <w:w w:val="103"/>
          <w:sz w:val="22"/>
          <w:szCs w:val="22"/>
          <w:lang w:val="ro-RO"/>
        </w:rPr>
        <w:t>.</w:t>
      </w:r>
    </w:p>
    <w:p w14:paraId="034387E4" w14:textId="39CA6C47" w:rsidR="00090357" w:rsidRPr="00E258EF"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004F7E36" w:rsidRPr="00E258EF">
        <w:rPr>
          <w:rFonts w:ascii="Trebuchet MS" w:eastAsia="Trebuchet MS" w:hAnsi="Trebuchet MS" w:cs="Trebuchet MS"/>
          <w:spacing w:val="21"/>
          <w:sz w:val="22"/>
          <w:szCs w:val="22"/>
          <w:lang w:val="ro-RO"/>
        </w:rPr>
        <w:t xml:space="preserve">solicita </w:t>
      </w:r>
      <w:r w:rsidRPr="00E258EF">
        <w:rPr>
          <w:rFonts w:ascii="Trebuchet MS" w:eastAsia="Trebuchet MS" w:hAnsi="Trebuchet MS" w:cs="Trebuchet MS"/>
          <w:sz w:val="22"/>
          <w:szCs w:val="22"/>
          <w:lang w:val="ro-RO"/>
        </w:rPr>
        <w:t>înlocui</w:t>
      </w:r>
      <w:r w:rsidR="004F7E36" w:rsidRPr="00E258EF">
        <w:rPr>
          <w:rFonts w:ascii="Trebuchet MS" w:eastAsia="Trebuchet MS" w:hAnsi="Trebuchet MS" w:cs="Trebuchet MS"/>
          <w:sz w:val="22"/>
          <w:szCs w:val="22"/>
          <w:lang w:val="ro-RO"/>
        </w:rPr>
        <w:t>rea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Parteneri</w:t>
      </w:r>
      <w:r w:rsidR="004F7E36"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0"/>
          <w:sz w:val="22"/>
          <w:szCs w:val="22"/>
          <w:lang w:val="ro-RO"/>
        </w:rPr>
        <w:t xml:space="preserve"> </w:t>
      </w:r>
      <w:proofErr w:type="spellStart"/>
      <w:r w:rsidRPr="00E258EF">
        <w:rPr>
          <w:rFonts w:ascii="Trebuchet MS" w:eastAsia="Trebuchet MS" w:hAnsi="Trebuchet MS" w:cs="Trebuchet MS"/>
          <w:sz w:val="22"/>
          <w:szCs w:val="22"/>
          <w:lang w:val="ro-RO"/>
        </w:rPr>
        <w:t>aprobaţi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2"/>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 xml:space="preserve">Contractul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cazur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1"/>
          <w:sz w:val="22"/>
          <w:szCs w:val="22"/>
          <w:lang w:val="ro-RO"/>
        </w:rPr>
        <w:t>temeini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justificate,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prevederilor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legale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precum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  a</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tuturo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condițiilor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stipulat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004F7E36" w:rsidRPr="00E258EF">
        <w:rPr>
          <w:rFonts w:ascii="Trebuchet MS" w:eastAsia="Trebuchet MS" w:hAnsi="Trebuchet MS" w:cs="Trebuchet MS"/>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Specifice.</w:t>
      </w:r>
    </w:p>
    <w:p w14:paraId="14869E38" w14:textId="77777777" w:rsidR="00090357" w:rsidRPr="00E258EF"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 xml:space="preserve">Conflictul de interese </w:t>
      </w:r>
      <w:proofErr w:type="spellStart"/>
      <w:r w:rsidRPr="00E258EF">
        <w:rPr>
          <w:rFonts w:ascii="Trebuchet MS" w:eastAsia="Trebuchet MS" w:hAnsi="Trebuchet MS" w:cs="Trebuchet MS"/>
          <w:b/>
          <w:sz w:val="22"/>
          <w:szCs w:val="22"/>
          <w:lang w:val="ro-RO"/>
        </w:rPr>
        <w:t>şi</w:t>
      </w:r>
      <w:proofErr w:type="spellEnd"/>
      <w:r w:rsidRPr="00E258EF">
        <w:rPr>
          <w:rFonts w:ascii="Trebuchet MS" w:eastAsia="Trebuchet MS" w:hAnsi="Trebuchet MS" w:cs="Trebuchet MS"/>
          <w:b/>
          <w:sz w:val="22"/>
          <w:szCs w:val="22"/>
          <w:lang w:val="ro-RO"/>
        </w:rPr>
        <w:t xml:space="preserve"> regimul </w:t>
      </w:r>
      <w:proofErr w:type="spellStart"/>
      <w:r w:rsidRPr="00E258EF">
        <w:rPr>
          <w:rFonts w:ascii="Trebuchet MS" w:eastAsia="Trebuchet MS" w:hAnsi="Trebuchet MS" w:cs="Trebuchet MS"/>
          <w:b/>
          <w:sz w:val="22"/>
          <w:szCs w:val="22"/>
          <w:lang w:val="ro-RO"/>
        </w:rPr>
        <w:t>incompatibilităţilor</w:t>
      </w:r>
      <w:proofErr w:type="spellEnd"/>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proofErr w:type="spellStart"/>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proofErr w:type="spellEnd"/>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proofErr w:type="spellStart"/>
      <w:r w:rsidRPr="00E258EF">
        <w:rPr>
          <w:rFonts w:ascii="Trebuchet MS" w:eastAsia="Trebuchet MS" w:hAnsi="Trebuchet MS" w:cs="Trebuchet MS"/>
          <w:sz w:val="22"/>
          <w:szCs w:val="22"/>
          <w:lang w:val="ro-RO"/>
        </w:rPr>
        <w:t>Părţile</w:t>
      </w:r>
      <w:proofErr w:type="spellEnd"/>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proofErr w:type="spellStart"/>
      <w:r w:rsidRPr="00E258EF">
        <w:rPr>
          <w:rFonts w:ascii="Trebuchet MS" w:eastAsia="Trebuchet MS" w:hAnsi="Trebuchet MS" w:cs="Trebuchet MS"/>
          <w:sz w:val="22"/>
          <w:szCs w:val="22"/>
          <w:lang w:val="ro-RO"/>
        </w:rPr>
        <w:t>diligenţele</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proofErr w:type="spellEnd"/>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si </w:t>
      </w:r>
      <w:proofErr w:type="spellStart"/>
      <w:r w:rsidRPr="00E258EF">
        <w:rPr>
          <w:rFonts w:ascii="Trebuchet MS" w:eastAsia="Trebuchet MS" w:hAnsi="Trebuchet MS" w:cs="Trebuchet MS"/>
          <w:sz w:val="22"/>
          <w:szCs w:val="22"/>
          <w:lang w:val="ro-RO"/>
        </w:rPr>
        <w:t>naţională</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proofErr w:type="spellStart"/>
      <w:r w:rsidRPr="00E258EF">
        <w:rPr>
          <w:rFonts w:ascii="Trebuchet MS" w:eastAsia="Trebuchet MS" w:hAnsi="Trebuchet MS" w:cs="Trebuchet MS"/>
          <w:spacing w:val="-1"/>
          <w:w w:val="103"/>
          <w:sz w:val="22"/>
          <w:szCs w:val="22"/>
          <w:lang w:val="ro-RO"/>
        </w:rPr>
        <w:t>şi</w:t>
      </w:r>
      <w:proofErr w:type="spellEnd"/>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z w:val="22"/>
          <w:szCs w:val="22"/>
          <w:lang w:val="ro-RO"/>
        </w:rPr>
        <w:t>situaţie</w:t>
      </w:r>
      <w:proofErr w:type="spellEnd"/>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proofErr w:type="spellStart"/>
      <w:r w:rsidRPr="00E258EF">
        <w:rPr>
          <w:rFonts w:ascii="Trebuchet MS" w:eastAsia="Trebuchet MS" w:hAnsi="Trebuchet MS" w:cs="Trebuchet MS"/>
          <w:spacing w:val="-1"/>
          <w:sz w:val="22"/>
          <w:szCs w:val="22"/>
          <w:lang w:val="ro-RO"/>
        </w:rPr>
        <w:t>potenţiala</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361D9D91"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Dispoziţiile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menţionate</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37"/>
          <w:sz w:val="22"/>
          <w:szCs w:val="22"/>
          <w:lang w:val="ro-RO"/>
        </w:rPr>
        <w:t xml:space="preserve"> </w:t>
      </w:r>
      <w:proofErr w:type="spellStart"/>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w:t>
      </w:r>
      <w:proofErr w:type="spellEnd"/>
      <w:r w:rsidRPr="00E258EF">
        <w:rPr>
          <w:rFonts w:ascii="Trebuchet MS" w:eastAsia="Trebuchet MS" w:hAnsi="Trebuchet MS" w:cs="Trebuchet MS"/>
          <w:sz w:val="22"/>
          <w:szCs w:val="22"/>
          <w:lang w:val="ro-RO"/>
        </w:rPr>
        <w:t xml:space="preserve">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rului</w:t>
      </w:r>
      <w:r w:rsidR="00974937" w:rsidRPr="00E258EF">
        <w:rPr>
          <w:rFonts w:ascii="Trebuchet MS" w:eastAsia="Trebuchet MS" w:hAnsi="Trebuchet MS" w:cs="Trebuchet MS"/>
          <w:sz w:val="22"/>
          <w:szCs w:val="22"/>
          <w:lang w:val="ro-RO"/>
        </w:rPr>
        <w:t xml:space="preserve"> si partenerului</w:t>
      </w:r>
      <w:r w:rsidR="008F1EEC">
        <w:rPr>
          <w:rFonts w:ascii="Trebuchet MS" w:eastAsia="Trebuchet MS" w:hAnsi="Trebuchet MS" w:cs="Trebuchet MS"/>
          <w:sz w:val="22"/>
          <w:szCs w:val="22"/>
          <w:lang w:val="ro-RO"/>
        </w:rPr>
        <w:t xml:space="preserve"> </w:t>
      </w:r>
      <w:r w:rsidR="008F1EEC" w:rsidRPr="00444C01">
        <w:rPr>
          <w:rFonts w:ascii="Cambria" w:eastAsia="Trebuchet MS" w:hAnsi="Cambria" w:cs="Trebuchet MS"/>
          <w:sz w:val="24"/>
          <w:szCs w:val="24"/>
          <w:lang w:val="ro-RO"/>
        </w:rPr>
        <w:t>(dacă proiectele se implementează în parteneriat)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proofErr w:type="spellStart"/>
      <w:r w:rsidRPr="00E258EF">
        <w:rPr>
          <w:rFonts w:ascii="Trebuchet MS" w:eastAsia="Trebuchet MS" w:hAnsi="Trebuchet MS" w:cs="Trebuchet MS"/>
          <w:spacing w:val="-1"/>
          <w:sz w:val="22"/>
          <w:szCs w:val="22"/>
          <w:lang w:val="ro-RO"/>
        </w:rPr>
        <w:t>angajaţi</w:t>
      </w:r>
      <w:proofErr w:type="spellEnd"/>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8"/>
          <w:sz w:val="22"/>
          <w:szCs w:val="22"/>
          <w:lang w:val="ro-RO"/>
        </w:rPr>
        <w:t xml:space="preserve"> </w:t>
      </w:r>
      <w:proofErr w:type="spellStart"/>
      <w:r w:rsidRPr="00E258EF">
        <w:rPr>
          <w:rFonts w:ascii="Trebuchet MS" w:eastAsia="Trebuchet MS" w:hAnsi="Trebuchet MS" w:cs="Trebuchet MS"/>
          <w:sz w:val="22"/>
          <w:szCs w:val="22"/>
          <w:lang w:val="ro-RO"/>
        </w:rPr>
        <w:t>implicaţi</w:t>
      </w:r>
      <w:proofErr w:type="spellEnd"/>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spacing w:val="-1"/>
          <w:w w:val="103"/>
          <w:sz w:val="22"/>
          <w:szCs w:val="22"/>
          <w:lang w:val="ro-RO"/>
        </w:rPr>
        <w:t>finanţare</w:t>
      </w:r>
      <w:proofErr w:type="spellEnd"/>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w:t>
      </w:r>
      <w:proofErr w:type="spellStart"/>
      <w:r w:rsidR="00785D6F" w:rsidRPr="00785D6F">
        <w:rPr>
          <w:rFonts w:ascii="Trebuchet MS" w:eastAsia="Trebuchet MS" w:hAnsi="Trebuchet MS" w:cs="Trebuchet MS"/>
          <w:spacing w:val="-1"/>
          <w:w w:val="103"/>
          <w:sz w:val="22"/>
          <w:szCs w:val="22"/>
          <w:lang w:val="ro-RO"/>
        </w:rPr>
        <w:t>soţ</w:t>
      </w:r>
      <w:proofErr w:type="spellEnd"/>
      <w:r w:rsidR="00785D6F" w:rsidRPr="00785D6F">
        <w:rPr>
          <w:rFonts w:ascii="Trebuchet MS" w:eastAsia="Trebuchet MS" w:hAnsi="Trebuchet MS" w:cs="Trebuchet MS"/>
          <w:spacing w:val="-1"/>
          <w:w w:val="103"/>
          <w:sz w:val="22"/>
          <w:szCs w:val="22"/>
          <w:lang w:val="ro-RO"/>
        </w:rPr>
        <w:t>/</w:t>
      </w:r>
      <w:proofErr w:type="spellStart"/>
      <w:r w:rsidR="00785D6F" w:rsidRPr="00785D6F">
        <w:rPr>
          <w:rFonts w:ascii="Trebuchet MS" w:eastAsia="Trebuchet MS" w:hAnsi="Trebuchet MS" w:cs="Trebuchet MS"/>
          <w:spacing w:val="-1"/>
          <w:w w:val="103"/>
          <w:sz w:val="22"/>
          <w:szCs w:val="22"/>
          <w:lang w:val="ro-RO"/>
        </w:rPr>
        <w:t>soţie</w:t>
      </w:r>
      <w:proofErr w:type="spellEnd"/>
      <w:r w:rsidR="00785D6F" w:rsidRPr="00785D6F">
        <w:rPr>
          <w:rFonts w:ascii="Trebuchet MS" w:eastAsia="Trebuchet MS" w:hAnsi="Trebuchet MS" w:cs="Trebuchet MS"/>
          <w:spacing w:val="-1"/>
          <w:w w:val="103"/>
          <w:sz w:val="22"/>
          <w:szCs w:val="22"/>
          <w:lang w:val="ro-RO"/>
        </w:rPr>
        <w:t xml:space="preserve">, rudă sau afin până la gradul al doilea </w:t>
      </w:r>
      <w:r w:rsidR="00A5646F">
        <w:rPr>
          <w:rFonts w:ascii="Trebuchet MS" w:eastAsia="Trebuchet MS" w:hAnsi="Trebuchet MS" w:cs="Trebuchet MS"/>
          <w:spacing w:val="-1"/>
          <w:w w:val="103"/>
          <w:sz w:val="22"/>
          <w:szCs w:val="22"/>
          <w:lang w:val="ro-RO"/>
        </w:rPr>
        <w:t xml:space="preserve">cu </w:t>
      </w:r>
      <w:proofErr w:type="spellStart"/>
      <w:r w:rsidR="00785D6F" w:rsidRPr="00E258EF">
        <w:rPr>
          <w:rFonts w:ascii="Trebuchet MS" w:eastAsia="Trebuchet MS" w:hAnsi="Trebuchet MS" w:cs="Trebuchet MS"/>
          <w:spacing w:val="-1"/>
          <w:sz w:val="22"/>
          <w:szCs w:val="22"/>
          <w:lang w:val="ro-RO"/>
        </w:rPr>
        <w:t>angajaţi</w:t>
      </w:r>
      <w:proofErr w:type="spellEnd"/>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00785D6F" w:rsidRPr="00E258EF">
        <w:rPr>
          <w:rFonts w:ascii="Trebuchet MS" w:eastAsia="Trebuchet MS" w:hAnsi="Trebuchet MS" w:cs="Trebuchet MS"/>
          <w:spacing w:val="55"/>
          <w:sz w:val="22"/>
          <w:szCs w:val="22"/>
          <w:lang w:val="ro-RO"/>
        </w:rPr>
        <w:t xml:space="preserve"> </w:t>
      </w:r>
      <w:r w:rsidR="00785D6F" w:rsidRPr="00E258EF">
        <w:rPr>
          <w:rFonts w:ascii="Trebuchet MS" w:eastAsia="Trebuchet MS" w:hAnsi="Trebuchet MS" w:cs="Trebuchet MS"/>
          <w:spacing w:val="-2"/>
          <w:sz w:val="22"/>
          <w:szCs w:val="22"/>
          <w:lang w:val="ro-RO"/>
        </w:rPr>
        <w:t>ș</w:t>
      </w:r>
      <w:r w:rsidR="00785D6F" w:rsidRPr="00E258EF">
        <w:rPr>
          <w:rFonts w:ascii="Trebuchet MS" w:eastAsia="Trebuchet MS" w:hAnsi="Trebuchet MS" w:cs="Trebuchet MS"/>
          <w:sz w:val="22"/>
          <w:szCs w:val="22"/>
          <w:lang w:val="ro-RO"/>
        </w:rPr>
        <w:t>i</w:t>
      </w:r>
      <w:r w:rsidR="00785D6F" w:rsidRPr="00E258EF">
        <w:rPr>
          <w:rFonts w:ascii="Trebuchet MS" w:eastAsia="Trebuchet MS" w:hAnsi="Trebuchet MS" w:cs="Trebuchet MS"/>
          <w:spacing w:val="38"/>
          <w:sz w:val="22"/>
          <w:szCs w:val="22"/>
          <w:lang w:val="ro-RO"/>
        </w:rPr>
        <w:t xml:space="preserve"> </w:t>
      </w:r>
      <w:r w:rsidR="00785D6F" w:rsidRPr="00E258EF">
        <w:rPr>
          <w:rFonts w:ascii="Trebuchet MS" w:eastAsia="Trebuchet MS" w:hAnsi="Trebuchet MS" w:cs="Trebuchet MS"/>
          <w:spacing w:val="-1"/>
          <w:sz w:val="22"/>
          <w:szCs w:val="22"/>
          <w:lang w:val="ro-RO"/>
        </w:rPr>
        <w:t>O</w:t>
      </w:r>
      <w:r w:rsidR="00785D6F"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w w:val="103"/>
          <w:sz w:val="22"/>
          <w:szCs w:val="22"/>
          <w:lang w:val="ro-RO"/>
        </w:rPr>
        <w:t>.</w:t>
      </w:r>
    </w:p>
    <w:p w14:paraId="28F3A2CA" w14:textId="2FEECEBD"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2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proofErr w:type="spellStart"/>
      <w:r w:rsidR="0099349E" w:rsidRPr="00E258EF">
        <w:rPr>
          <w:rFonts w:ascii="Trebuchet MS" w:eastAsia="Trebuchet MS" w:hAnsi="Trebuchet MS" w:cs="Trebuchet MS"/>
          <w:sz w:val="22"/>
          <w:szCs w:val="22"/>
          <w:lang w:val="ro-RO"/>
        </w:rPr>
        <w:t>şi</w:t>
      </w:r>
      <w:proofErr w:type="spellEnd"/>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compatibilităţi</w:t>
      </w:r>
      <w:proofErr w:type="spellEnd"/>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proofErr w:type="spellStart"/>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proofErr w:type="spellEnd"/>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sau/si</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proofErr w:type="spellEnd"/>
      <w:r w:rsidR="0099349E" w:rsidRPr="00E258EF">
        <w:rPr>
          <w:rFonts w:ascii="Trebuchet MS" w:eastAsia="Trebuchet MS" w:hAnsi="Trebuchet MS" w:cs="Trebuchet MS"/>
          <w:spacing w:val="4"/>
          <w:sz w:val="22"/>
          <w:szCs w:val="22"/>
          <w:lang w:val="ro-RO"/>
        </w:rPr>
        <w:t xml:space="preserve"> </w:t>
      </w:r>
      <w:proofErr w:type="spellStart"/>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proofErr w:type="spellEnd"/>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proofErr w:type="spellStart"/>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proofErr w:type="spellStart"/>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proofErr w:type="spellStart"/>
      <w:r w:rsidRPr="00E258EF">
        <w:rPr>
          <w:rFonts w:ascii="Trebuchet MS" w:eastAsia="Trebuchet MS" w:hAnsi="Trebuchet MS" w:cs="Trebuchet MS"/>
          <w:sz w:val="22"/>
          <w:szCs w:val="22"/>
          <w:lang w:val="ro-RO"/>
        </w:rPr>
        <w:t>urgenţă</w:t>
      </w:r>
      <w:proofErr w:type="spellEnd"/>
      <w:r w:rsidRPr="00E258EF">
        <w:rPr>
          <w:rFonts w:ascii="Trebuchet MS" w:eastAsia="Trebuchet MS" w:hAnsi="Trebuchet MS" w:cs="Trebuchet MS"/>
          <w:sz w:val="22"/>
          <w:szCs w:val="22"/>
          <w:lang w:val="ro-RO"/>
        </w:rPr>
        <w:t xml:space="preserve">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proofErr w:type="spellStart"/>
      <w:r w:rsidRPr="00E258EF">
        <w:rPr>
          <w:rFonts w:ascii="Trebuchet MS" w:eastAsia="Trebuchet MS" w:hAnsi="Trebuchet MS" w:cs="Trebuchet MS"/>
          <w:sz w:val="22"/>
          <w:szCs w:val="22"/>
          <w:lang w:val="ro-RO"/>
        </w:rPr>
        <w:t>Ordonanţei</w:t>
      </w:r>
      <w:proofErr w:type="spellEnd"/>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proofErr w:type="spellStart"/>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proofErr w:type="spellStart"/>
      <w:r w:rsidRPr="00E258EF">
        <w:rPr>
          <w:rFonts w:ascii="Trebuchet MS" w:eastAsia="Trebuchet MS" w:hAnsi="Trebuchet MS" w:cs="Trebuchet MS"/>
          <w:spacing w:val="-1"/>
          <w:w w:val="103"/>
          <w:sz w:val="22"/>
          <w:szCs w:val="22"/>
          <w:lang w:val="ro-RO"/>
        </w:rPr>
        <w:t>obţinerea</w:t>
      </w:r>
      <w:proofErr w:type="spellEnd"/>
      <w:r w:rsidRPr="00E258EF">
        <w:rPr>
          <w:rFonts w:ascii="Trebuchet MS" w:eastAsia="Trebuchet MS" w:hAnsi="Trebuchet MS" w:cs="Trebuchet MS"/>
          <w:spacing w:val="-1"/>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proofErr w:type="spellStart"/>
      <w:r w:rsidRPr="00E258EF">
        <w:rPr>
          <w:rFonts w:ascii="Trebuchet MS" w:eastAsia="Trebuchet MS" w:hAnsi="Trebuchet MS" w:cs="Trebuchet MS"/>
          <w:sz w:val="22"/>
          <w:szCs w:val="22"/>
          <w:lang w:val="ro-RO"/>
        </w:rPr>
        <w:t>naţionale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lastRenderedPageBreak/>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proofErr w:type="spellStart"/>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430AA495" w14:textId="77777777" w:rsidR="000B3971" w:rsidRPr="00E258EF" w:rsidRDefault="000B3971">
      <w:pPr>
        <w:spacing w:before="5" w:line="140" w:lineRule="exact"/>
        <w:rPr>
          <w:rFonts w:ascii="Trebuchet MS" w:hAnsi="Trebuchet MS"/>
          <w:sz w:val="22"/>
          <w:szCs w:val="22"/>
          <w:lang w:val="ro-RO"/>
        </w:rPr>
      </w:pP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E258EF">
        <w:rPr>
          <w:rFonts w:ascii="Trebuchet MS" w:eastAsia="Trebuchet MS" w:hAnsi="Trebuchet MS" w:cs="Trebuchet MS"/>
          <w:sz w:val="22"/>
          <w:szCs w:val="22"/>
          <w:lang w:val="ro-RO"/>
        </w:rPr>
        <w:t xml:space="preserve">Termenii ”neregulă”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„fraudă” au </w:t>
      </w:r>
      <w:proofErr w:type="spellStart"/>
      <w:r w:rsidRPr="00E258EF">
        <w:rPr>
          <w:rFonts w:ascii="Trebuchet MS" w:eastAsia="Trebuchet MS" w:hAnsi="Trebuchet MS" w:cs="Trebuchet MS"/>
          <w:sz w:val="22"/>
          <w:szCs w:val="22"/>
          <w:lang w:val="ro-RO"/>
        </w:rPr>
        <w:t>înţelesul</w:t>
      </w:r>
      <w:proofErr w:type="spellEnd"/>
      <w:r w:rsidRPr="00E258EF">
        <w:rPr>
          <w:rFonts w:ascii="Trebuchet MS" w:eastAsia="Trebuchet MS" w:hAnsi="Trebuchet MS" w:cs="Trebuchet MS"/>
          <w:sz w:val="22"/>
          <w:szCs w:val="22"/>
          <w:lang w:val="ro-RO"/>
        </w:rPr>
        <w:t xml:space="preserve"> dat și în Regulamentul (UE) 2021/1060 al Parlamentului European si al Consiliului din 01.07.2021.</w:t>
      </w:r>
    </w:p>
    <w:p w14:paraId="6E18FA3F" w14:textId="25A8AF85"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neregulile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identificate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implementate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w w:val="103"/>
          <w:sz w:val="22"/>
          <w:szCs w:val="22"/>
          <w:lang w:val="ro-RO"/>
        </w:rPr>
        <w:t xml:space="preserve">parteneriat, </w:t>
      </w:r>
      <w:r w:rsidRPr="00E258EF">
        <w:rPr>
          <w:rFonts w:ascii="Trebuchet MS" w:eastAsia="Trebuchet MS" w:hAnsi="Trebuchet MS" w:cs="Trebuchet MS"/>
          <w:sz w:val="22"/>
          <w:szCs w:val="22"/>
          <w:lang w:val="ro-RO"/>
        </w:rPr>
        <w:t>notificările</w:t>
      </w:r>
      <w:r w:rsidRPr="00E258EF">
        <w:rPr>
          <w:rFonts w:ascii="Trebuchet MS" w:eastAsia="Trebuchet MS" w:hAnsi="Trebuchet MS" w:cs="Trebuchet MS"/>
          <w:spacing w:val="41"/>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proofErr w:type="spellEnd"/>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itlurile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proofErr w:type="spellStart"/>
      <w:r w:rsidRPr="00E258EF">
        <w:rPr>
          <w:rFonts w:ascii="Trebuchet MS" w:eastAsia="Trebuchet MS" w:hAnsi="Trebuchet MS" w:cs="Trebuchet MS"/>
          <w:spacing w:val="-1"/>
          <w:sz w:val="22"/>
          <w:szCs w:val="22"/>
          <w:lang w:val="ro-RO"/>
        </w:rPr>
        <w:t>creanţ</w:t>
      </w:r>
      <w:r w:rsidRPr="00E258EF">
        <w:rPr>
          <w:rFonts w:ascii="Trebuchet MS" w:eastAsia="Trebuchet MS" w:hAnsi="Trebuchet MS" w:cs="Trebuchet MS"/>
          <w:sz w:val="22"/>
          <w:szCs w:val="22"/>
          <w:lang w:val="ro-RO"/>
        </w:rPr>
        <w:t>ă</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emit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w w:val="103"/>
          <w:sz w:val="22"/>
          <w:szCs w:val="22"/>
          <w:lang w:val="ro-RO"/>
        </w:rPr>
        <w:t xml:space="preserve">partenerului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efectuat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afectate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nereguli</w:t>
      </w:r>
      <w:r w:rsidR="00AD74EE" w:rsidRPr="00E258EF">
        <w:rPr>
          <w:rFonts w:ascii="Trebuchet MS" w:eastAsia="Trebuchet MS" w:hAnsi="Trebuchet MS" w:cs="Trebuchet MS"/>
          <w:sz w:val="22"/>
          <w:szCs w:val="22"/>
          <w:lang w:val="ro-RO"/>
        </w:rPr>
        <w:t xml:space="preserve"> și se comunică conform prevederilor legale</w:t>
      </w:r>
      <w:r w:rsidRPr="00E258EF">
        <w:rPr>
          <w:rFonts w:ascii="Trebuchet MS" w:eastAsia="Trebuchet MS" w:hAnsi="Trebuchet MS" w:cs="Trebuchet MS"/>
          <w:w w:val="103"/>
          <w:sz w:val="22"/>
          <w:szCs w:val="22"/>
          <w:lang w:val="ro-RO"/>
        </w:rPr>
        <w:t>.</w:t>
      </w:r>
    </w:p>
    <w:p w14:paraId="4F452FFB" w14:textId="4C58BFAB"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aplicarea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finanţare</w:t>
      </w:r>
      <w:proofErr w:type="spellEnd"/>
      <w:r w:rsidRPr="00E258EF">
        <w:rPr>
          <w:rFonts w:ascii="Trebuchet MS" w:eastAsia="Trebuchet MS" w:hAnsi="Trebuchet MS" w:cs="Trebuchet MS"/>
          <w:w w:val="103"/>
          <w:sz w:val="22"/>
          <w:szCs w:val="22"/>
          <w:lang w:val="ro-RO"/>
        </w:rPr>
        <w:t xml:space="preserve"> </w:t>
      </w:r>
      <w:proofErr w:type="spellStart"/>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pacing w:val="3"/>
          <w:sz w:val="22"/>
          <w:szCs w:val="22"/>
          <w:lang w:val="ro-RO"/>
        </w:rPr>
        <w:t>i</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mo</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subsecvent,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va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33"/>
          <w:sz w:val="22"/>
          <w:szCs w:val="22"/>
          <w:lang w:val="ro-RO"/>
        </w:rPr>
        <w:t xml:space="preserve"> </w:t>
      </w:r>
      <w:r w:rsidR="009D2B05" w:rsidRPr="00E258EF">
        <w:rPr>
          <w:rFonts w:ascii="Trebuchet MS" w:eastAsia="Trebuchet MS" w:hAnsi="Trebuchet MS" w:cs="Trebuchet MS"/>
          <w:spacing w:val="33"/>
          <w:sz w:val="22"/>
          <w:szCs w:val="22"/>
          <w:lang w:val="ro-RO"/>
        </w:rPr>
        <w:t>verificarea si autorizarea la</w:t>
      </w:r>
      <w:r w:rsidR="0015517F"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plata/rambursarea</w:t>
      </w:r>
      <w:r w:rsidRPr="00E258EF">
        <w:rPr>
          <w:rFonts w:ascii="Trebuchet MS" w:eastAsia="Trebuchet MS" w:hAnsi="Trebuchet MS" w:cs="Trebuchet MS"/>
          <w:spacing w:val="60"/>
          <w:sz w:val="22"/>
          <w:szCs w:val="22"/>
          <w:lang w:val="ro-RO"/>
        </w:rPr>
        <w:t xml:space="preserve">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aferente categoriilor de cheltuială afectate de neregulă/fraudă</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 xml:space="preserve">în </w:t>
      </w:r>
      <w:proofErr w:type="spellStart"/>
      <w:r w:rsidRPr="00E258EF">
        <w:rPr>
          <w:rFonts w:ascii="Trebuchet MS" w:eastAsia="Trebuchet MS" w:hAnsi="Trebuchet MS" w:cs="Trebuchet MS"/>
          <w:spacing w:val="-1"/>
          <w:sz w:val="22"/>
          <w:szCs w:val="22"/>
          <w:lang w:val="ro-RO"/>
        </w:rPr>
        <w:t>condiţiil</w:t>
      </w:r>
      <w:r w:rsidRPr="00E258EF">
        <w:rPr>
          <w:rFonts w:ascii="Trebuchet MS" w:eastAsia="Trebuchet MS" w:hAnsi="Trebuchet MS" w:cs="Trebuchet MS"/>
          <w:sz w:val="22"/>
          <w:szCs w:val="22"/>
          <w:lang w:val="ro-RO"/>
        </w:rPr>
        <w:t>e</w:t>
      </w:r>
      <w:proofErr w:type="spellEnd"/>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art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8</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alin</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(2</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OU</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66/2011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respecti</w:t>
      </w:r>
      <w:r w:rsidRPr="00E258EF">
        <w:rPr>
          <w:rFonts w:ascii="Trebuchet MS" w:eastAsia="Trebuchet MS" w:hAnsi="Trebuchet MS" w:cs="Trebuchet MS"/>
          <w:sz w:val="22"/>
          <w:szCs w:val="22"/>
          <w:lang w:val="ro-RO"/>
        </w:rPr>
        <w:t>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proofErr w:type="spellStart"/>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care </w:t>
      </w:r>
      <w:r w:rsidRPr="00E258EF">
        <w:rPr>
          <w:rFonts w:ascii="Trebuchet MS" w:eastAsia="Trebuchet MS" w:hAnsi="Trebuchet MS" w:cs="Trebuchet MS"/>
          <w:sz w:val="22"/>
          <w:szCs w:val="22"/>
          <w:lang w:val="ro-RO"/>
        </w:rPr>
        <w:t>organul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urmărire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penală</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spre</w:t>
      </w:r>
      <w:r w:rsidRPr="00E258EF">
        <w:rPr>
          <w:rFonts w:ascii="Trebuchet MS" w:eastAsia="Trebuchet MS" w:hAnsi="Trebuchet MS" w:cs="Trebuchet MS"/>
          <w:spacing w:val="13"/>
          <w:sz w:val="22"/>
          <w:szCs w:val="22"/>
          <w:lang w:val="ro-RO"/>
        </w:rPr>
        <w:t xml:space="preserve"> </w:t>
      </w:r>
      <w:proofErr w:type="spellStart"/>
      <w:r w:rsidRPr="00E258EF">
        <w:rPr>
          <w:rFonts w:ascii="Trebuchet MS" w:eastAsia="Trebuchet MS" w:hAnsi="Trebuchet MS" w:cs="Trebuchet MS"/>
          <w:sz w:val="22"/>
          <w:szCs w:val="22"/>
          <w:lang w:val="ro-RO"/>
        </w:rPr>
        <w:t>soluţionare</w:t>
      </w:r>
      <w:proofErr w:type="spellEnd"/>
      <w:r w:rsidRPr="00E258EF">
        <w:rPr>
          <w:rFonts w:ascii="Trebuchet MS" w:eastAsia="Trebuchet MS" w:hAnsi="Trebuchet MS" w:cs="Trebuchet MS"/>
          <w:spacing w:val="32"/>
          <w:sz w:val="22"/>
          <w:szCs w:val="22"/>
          <w:lang w:val="ro-RO"/>
        </w:rPr>
        <w:t xml:space="preserve"> </w:t>
      </w:r>
      <w:proofErr w:type="spellStart"/>
      <w:r w:rsidRPr="00E258EF">
        <w:rPr>
          <w:rFonts w:ascii="Trebuchet MS" w:eastAsia="Trebuchet MS" w:hAnsi="Trebuchet MS" w:cs="Trebuchet MS"/>
          <w:sz w:val="22"/>
          <w:szCs w:val="22"/>
          <w:lang w:val="ro-RO"/>
        </w:rPr>
        <w:t>instanţelor</w:t>
      </w:r>
      <w:proofErr w:type="spellEnd"/>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16ED7E8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w:t>
      </w:r>
      <w:proofErr w:type="spellStart"/>
      <w:r w:rsidRPr="00E258EF">
        <w:rPr>
          <w:rFonts w:ascii="Trebuchet MS" w:eastAsia="Trebuchet MS" w:hAnsi="Trebuchet MS" w:cs="Trebuchet MS"/>
          <w:spacing w:val="-1"/>
          <w:sz w:val="22"/>
          <w:szCs w:val="22"/>
          <w:lang w:val="ro-RO"/>
        </w:rPr>
        <w:t>catre</w:t>
      </w:r>
      <w:proofErr w:type="spellEnd"/>
      <w:r w:rsidRPr="00E258EF">
        <w:rPr>
          <w:rFonts w:ascii="Trebuchet MS" w:eastAsia="Trebuchet MS" w:hAnsi="Trebuchet MS" w:cs="Trebuchet MS"/>
          <w:spacing w:val="-1"/>
          <w:sz w:val="22"/>
          <w:szCs w:val="22"/>
          <w:lang w:val="ro-RO"/>
        </w:rPr>
        <w:t xml:space="preserv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și/sau OI delegat</w:t>
      </w:r>
      <w:r w:rsidR="002036C1" w:rsidRPr="00E258EF">
        <w:rPr>
          <w:rFonts w:ascii="Trebuchet MS" w:eastAsia="Trebuchet MS" w:hAnsi="Trebuchet MS" w:cs="Trebuchet MS"/>
          <w:spacing w:val="-1"/>
          <w:sz w:val="22"/>
          <w:szCs w:val="22"/>
          <w:lang w:val="ro-RO"/>
        </w:rPr>
        <w:t xml:space="preserve"> 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31"/>
      <w:r w:rsidRPr="00E258EF">
        <w:rPr>
          <w:rFonts w:ascii="Trebuchet MS" w:eastAsia="Trebuchet MS" w:hAnsi="Trebuchet MS" w:cs="Trebuchet MS"/>
          <w:spacing w:val="-1"/>
          <w:sz w:val="22"/>
          <w:szCs w:val="22"/>
          <w:lang w:val="ro-RO"/>
        </w:rPr>
        <w:t xml:space="preserve">. Suspendarea sumelor se va aplica pana la finalizarea </w:t>
      </w:r>
      <w:proofErr w:type="spellStart"/>
      <w:r w:rsidRPr="00E258EF">
        <w:rPr>
          <w:rFonts w:ascii="Trebuchet MS" w:eastAsia="Trebuchet MS" w:hAnsi="Trebuchet MS" w:cs="Trebuchet MS"/>
          <w:spacing w:val="-1"/>
          <w:sz w:val="22"/>
          <w:szCs w:val="22"/>
          <w:lang w:val="ro-RO"/>
        </w:rPr>
        <w:t>verificarilor</w:t>
      </w:r>
      <w:proofErr w:type="spellEnd"/>
      <w:r w:rsidRPr="00E258EF">
        <w:rPr>
          <w:rFonts w:ascii="Trebuchet MS" w:eastAsia="Trebuchet MS" w:hAnsi="Trebuchet MS" w:cs="Trebuchet MS"/>
          <w:spacing w:val="-1"/>
          <w:sz w:val="22"/>
          <w:szCs w:val="22"/>
          <w:lang w:val="ro-RO"/>
        </w:rPr>
        <w:t xml:space="preserve"> efectuate de către instituțiile competente ( în cazul neconfirmării potențialei fapte penale) sau până la decizia finală a instanței (în cazul trimiterilor în judecată).În acest caz, la solicitarea beneficiarului, se poate aplica drept măsură subsecventă </w:t>
      </w:r>
      <w:proofErr w:type="spellStart"/>
      <w:r w:rsidRPr="00E258EF">
        <w:rPr>
          <w:rFonts w:ascii="Trebuchet MS" w:eastAsia="Trebuchet MS" w:hAnsi="Trebuchet MS" w:cs="Trebuchet MS"/>
          <w:spacing w:val="-1"/>
          <w:sz w:val="22"/>
          <w:szCs w:val="22"/>
          <w:lang w:val="ro-RO"/>
        </w:rPr>
        <w:t>şi</w:t>
      </w:r>
      <w:proofErr w:type="spellEnd"/>
      <w:r w:rsidRPr="00E258EF">
        <w:rPr>
          <w:rFonts w:ascii="Trebuchet MS" w:eastAsia="Trebuchet MS" w:hAnsi="Trebuchet MS" w:cs="Trebuchet MS"/>
          <w:spacing w:val="-1"/>
          <w:sz w:val="22"/>
          <w:szCs w:val="22"/>
          <w:lang w:val="ro-RO"/>
        </w:rPr>
        <w:t xml:space="preserve"> suspendarea aplicării prevederilor contractului de </w:t>
      </w:r>
      <w:proofErr w:type="spellStart"/>
      <w:r w:rsidRPr="00E258EF">
        <w:rPr>
          <w:rFonts w:ascii="Trebuchet MS" w:eastAsia="Trebuchet MS" w:hAnsi="Trebuchet MS" w:cs="Trebuchet MS"/>
          <w:spacing w:val="-1"/>
          <w:sz w:val="22"/>
          <w:szCs w:val="22"/>
          <w:lang w:val="ro-RO"/>
        </w:rPr>
        <w:t>finanţare</w:t>
      </w:r>
      <w:proofErr w:type="spellEnd"/>
      <w:r w:rsidRPr="00E258EF">
        <w:rPr>
          <w:rFonts w:ascii="Trebuchet MS" w:eastAsia="Trebuchet MS" w:hAnsi="Trebuchet MS" w:cs="Trebuchet MS"/>
          <w:spacing w:val="-1"/>
          <w:sz w:val="22"/>
          <w:szCs w:val="22"/>
          <w:lang w:val="ro-RO"/>
        </w:rPr>
        <w:t xml:space="preserv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2F8A2A99" w14:textId="6FBB9B78" w:rsidR="000B3971" w:rsidRPr="00E258EF"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014938">
        <w:rPr>
          <w:rFonts w:ascii="Trebuchet MS" w:eastAsia="Trebuchet MS" w:hAnsi="Trebuchet MS" w:cs="Trebuchet MS"/>
          <w:sz w:val="22"/>
          <w:szCs w:val="22"/>
        </w:rPr>
        <w:t>”</w:t>
      </w:r>
      <w:r w:rsidRPr="00E258EF">
        <w:rPr>
          <w:rFonts w:ascii="Trebuchet MS" w:eastAsia="Trebuchet MS" w:hAnsi="Trebuchet MS" w:cs="Trebuchet MS"/>
          <w:sz w:val="22"/>
          <w:szCs w:val="22"/>
          <w:lang w:val="ro-RO"/>
        </w:rPr>
        <w:t xml:space="preserve"> stabilită în suspiciune.</w:t>
      </w:r>
    </w:p>
    <w:p w14:paraId="3864E5EB" w14:textId="77777777" w:rsidR="00AD74EE" w:rsidRPr="00E258EF" w:rsidRDefault="00AD74EE" w:rsidP="00331D5C">
      <w:pPr>
        <w:pStyle w:val="ListParagraph"/>
        <w:spacing w:line="247" w:lineRule="auto"/>
        <w:ind w:left="435" w:right="-20"/>
        <w:jc w:val="both"/>
        <w:rPr>
          <w:rFonts w:ascii="Trebuchet MS" w:hAnsi="Trebuchet MS"/>
          <w:sz w:val="22"/>
          <w:szCs w:val="22"/>
          <w:lang w:val="pt-BR"/>
        </w:rPr>
      </w:pPr>
    </w:p>
    <w:bookmarkEnd w:id="30"/>
    <w:p w14:paraId="3A88438D" w14:textId="77777777" w:rsidR="000B3971" w:rsidRPr="00E258EF" w:rsidRDefault="000B3971">
      <w:pPr>
        <w:spacing w:line="200" w:lineRule="exact"/>
        <w:rPr>
          <w:rFonts w:ascii="Trebuchet MS" w:hAnsi="Trebuchet MS"/>
          <w:sz w:val="22"/>
          <w:szCs w:val="22"/>
          <w:lang w:val="ro-RO"/>
        </w:rPr>
      </w:pPr>
    </w:p>
    <w:p w14:paraId="3583B79C" w14:textId="67DC2380" w:rsidR="000B3971" w:rsidRPr="00A23444" w:rsidRDefault="00A23444" w:rsidP="00A23444">
      <w:pPr>
        <w:pStyle w:val="ListParagraph"/>
        <w:numPr>
          <w:ilvl w:val="0"/>
          <w:numId w:val="34"/>
        </w:numPr>
        <w:spacing w:line="247" w:lineRule="auto"/>
        <w:ind w:right="-20"/>
        <w:jc w:val="both"/>
        <w:rPr>
          <w:rFonts w:ascii="Trebuchet MS" w:eastAsia="Trebuchet MS" w:hAnsi="Trebuchet MS" w:cs="Trebuchet MS"/>
          <w:sz w:val="22"/>
          <w:szCs w:val="22"/>
          <w:lang w:val="ro-RO"/>
        </w:rPr>
      </w:pPr>
      <w:r w:rsidRPr="00A23444">
        <w:rPr>
          <w:rFonts w:ascii="Trebuchet MS" w:eastAsia="Trebuchet MS" w:hAnsi="Trebuchet MS" w:cs="Trebuchet MS"/>
          <w:sz w:val="22"/>
          <w:szCs w:val="22"/>
          <w:lang w:val="ro-RO"/>
        </w:rPr>
        <w:t xml:space="preserve">Prin </w:t>
      </w:r>
      <w:proofErr w:type="spellStart"/>
      <w:r w:rsidRPr="00A23444">
        <w:rPr>
          <w:rFonts w:ascii="Trebuchet MS" w:eastAsia="Trebuchet MS" w:hAnsi="Trebuchet MS" w:cs="Trebuchet MS"/>
          <w:sz w:val="22"/>
          <w:szCs w:val="22"/>
          <w:lang w:val="ro-RO"/>
        </w:rPr>
        <w:t>exceptie</w:t>
      </w:r>
      <w:proofErr w:type="spellEnd"/>
      <w:r w:rsidRPr="00A23444">
        <w:rPr>
          <w:rFonts w:ascii="Trebuchet MS" w:eastAsia="Trebuchet MS" w:hAnsi="Trebuchet MS" w:cs="Trebuchet MS"/>
          <w:sz w:val="22"/>
          <w:szCs w:val="22"/>
          <w:lang w:val="ro-RO"/>
        </w:rPr>
        <w:t xml:space="preserv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A23444">
        <w:rPr>
          <w:rFonts w:ascii="Trebuchet MS" w:eastAsia="Trebuchet MS" w:hAnsi="Trebuchet MS" w:cs="Trebuchet MS"/>
          <w:sz w:val="22"/>
          <w:szCs w:val="22"/>
          <w:lang w:val="ro-RO"/>
        </w:rPr>
        <w:t>tranziţie</w:t>
      </w:r>
      <w:proofErr w:type="spellEnd"/>
      <w:r w:rsidRPr="00A23444">
        <w:rPr>
          <w:rFonts w:ascii="Trebuchet MS" w:eastAsia="Trebuchet MS" w:hAnsi="Trebuchet MS" w:cs="Trebuchet MS"/>
          <w:sz w:val="22"/>
          <w:szCs w:val="22"/>
          <w:lang w:val="ro-RO"/>
        </w:rPr>
        <w:t xml:space="preserve"> justă, sumele aferente categoriilor de cheltuială afectate de fraudă, solicitate de </w:t>
      </w:r>
      <w:proofErr w:type="spellStart"/>
      <w:r w:rsidRPr="00A23444">
        <w:rPr>
          <w:rFonts w:ascii="Trebuchet MS" w:eastAsia="Trebuchet MS" w:hAnsi="Trebuchet MS" w:cs="Trebuchet MS"/>
          <w:sz w:val="22"/>
          <w:szCs w:val="22"/>
          <w:lang w:val="ro-RO"/>
        </w:rPr>
        <w:t>catre</w:t>
      </w:r>
      <w:proofErr w:type="spellEnd"/>
      <w:r w:rsidRPr="00A23444">
        <w:rPr>
          <w:rFonts w:ascii="Trebuchet MS" w:eastAsia="Trebuchet MS" w:hAnsi="Trebuchet MS" w:cs="Trebuchet MS"/>
          <w:sz w:val="22"/>
          <w:szCs w:val="22"/>
          <w:lang w:val="ro-RO"/>
        </w:rPr>
        <w:t xml:space="preserve"> beneficiar prin cereri de rambursare/ de plată, pot fi achitate până la trimiterea in judecată. Plata/rambursarea acestor sume va fi condiționată de prezentarea unui instrument de garantare, emis în </w:t>
      </w:r>
      <w:proofErr w:type="spellStart"/>
      <w:r w:rsidRPr="00A23444">
        <w:rPr>
          <w:rFonts w:ascii="Trebuchet MS" w:eastAsia="Trebuchet MS" w:hAnsi="Trebuchet MS" w:cs="Trebuchet MS"/>
          <w:sz w:val="22"/>
          <w:szCs w:val="22"/>
          <w:lang w:val="ro-RO"/>
        </w:rPr>
        <w:t>condiţiile</w:t>
      </w:r>
      <w:proofErr w:type="spellEnd"/>
      <w:r w:rsidRPr="00A23444">
        <w:rPr>
          <w:rFonts w:ascii="Trebuchet MS" w:eastAsia="Trebuchet MS" w:hAnsi="Trebuchet MS" w:cs="Trebuchet MS"/>
          <w:sz w:val="22"/>
          <w:szCs w:val="22"/>
          <w:lang w:val="ro-RO"/>
        </w:rPr>
        <w:t xml:space="preserve"> legii de către o societate bancară sau de către o societate de asigurări, în cuantumul sumei solicitate la rambursare/plată prin cererea curentă.</w:t>
      </w:r>
    </w:p>
    <w:sectPr w:rsidR="000B3971" w:rsidRPr="00A23444" w:rsidSect="00E14761">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84F17" w14:textId="77777777" w:rsidR="00E14761" w:rsidRDefault="00E14761">
      <w:r>
        <w:separator/>
      </w:r>
    </w:p>
  </w:endnote>
  <w:endnote w:type="continuationSeparator" w:id="0">
    <w:p w14:paraId="4820D7E1" w14:textId="77777777" w:rsidR="00E14761" w:rsidRDefault="00E14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9A94B" w14:textId="77777777" w:rsidR="00E14761" w:rsidRDefault="00E14761">
      <w:r>
        <w:separator/>
      </w:r>
    </w:p>
  </w:footnote>
  <w:footnote w:type="continuationSeparator" w:id="0">
    <w:p w14:paraId="19A39993" w14:textId="77777777" w:rsidR="00E14761" w:rsidRDefault="00E147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14938"/>
    <w:rsid w:val="00025C7F"/>
    <w:rsid w:val="00030016"/>
    <w:rsid w:val="000304BD"/>
    <w:rsid w:val="000313BF"/>
    <w:rsid w:val="00046F0F"/>
    <w:rsid w:val="00056737"/>
    <w:rsid w:val="00057341"/>
    <w:rsid w:val="00063BDE"/>
    <w:rsid w:val="00070671"/>
    <w:rsid w:val="00076539"/>
    <w:rsid w:val="00080458"/>
    <w:rsid w:val="000867D7"/>
    <w:rsid w:val="00090357"/>
    <w:rsid w:val="00092E3F"/>
    <w:rsid w:val="000951BF"/>
    <w:rsid w:val="000974FE"/>
    <w:rsid w:val="00097DF3"/>
    <w:rsid w:val="000B286B"/>
    <w:rsid w:val="000B3971"/>
    <w:rsid w:val="000B4212"/>
    <w:rsid w:val="000C2ADC"/>
    <w:rsid w:val="000E1932"/>
    <w:rsid w:val="000E2310"/>
    <w:rsid w:val="000F0220"/>
    <w:rsid w:val="000F15B8"/>
    <w:rsid w:val="001014B1"/>
    <w:rsid w:val="001055EF"/>
    <w:rsid w:val="001147D4"/>
    <w:rsid w:val="0011483F"/>
    <w:rsid w:val="00116F1A"/>
    <w:rsid w:val="00117C87"/>
    <w:rsid w:val="00121431"/>
    <w:rsid w:val="00123CB8"/>
    <w:rsid w:val="00125F4A"/>
    <w:rsid w:val="00134D22"/>
    <w:rsid w:val="00135586"/>
    <w:rsid w:val="00143AE3"/>
    <w:rsid w:val="00152327"/>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5ECD"/>
    <w:rsid w:val="001B6E64"/>
    <w:rsid w:val="001C339E"/>
    <w:rsid w:val="001C393B"/>
    <w:rsid w:val="001C3E32"/>
    <w:rsid w:val="001C4784"/>
    <w:rsid w:val="001D0573"/>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5449"/>
    <w:rsid w:val="002663DC"/>
    <w:rsid w:val="00274AD9"/>
    <w:rsid w:val="002820A1"/>
    <w:rsid w:val="00284781"/>
    <w:rsid w:val="0028608C"/>
    <w:rsid w:val="00287DA6"/>
    <w:rsid w:val="00291CB4"/>
    <w:rsid w:val="00292894"/>
    <w:rsid w:val="00293C5E"/>
    <w:rsid w:val="0029475F"/>
    <w:rsid w:val="0029589D"/>
    <w:rsid w:val="00295A33"/>
    <w:rsid w:val="00296A5E"/>
    <w:rsid w:val="002A0799"/>
    <w:rsid w:val="002A1EE7"/>
    <w:rsid w:val="002A4550"/>
    <w:rsid w:val="002B0CD0"/>
    <w:rsid w:val="002B404E"/>
    <w:rsid w:val="002C30A6"/>
    <w:rsid w:val="002C5065"/>
    <w:rsid w:val="002C79A6"/>
    <w:rsid w:val="002D0215"/>
    <w:rsid w:val="002D1282"/>
    <w:rsid w:val="002E14F6"/>
    <w:rsid w:val="002E1511"/>
    <w:rsid w:val="002F1081"/>
    <w:rsid w:val="002F2057"/>
    <w:rsid w:val="00305590"/>
    <w:rsid w:val="0031357D"/>
    <w:rsid w:val="00322DAA"/>
    <w:rsid w:val="00323729"/>
    <w:rsid w:val="003253F3"/>
    <w:rsid w:val="00331D5C"/>
    <w:rsid w:val="00336234"/>
    <w:rsid w:val="00336E5B"/>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7CBA"/>
    <w:rsid w:val="003D09B4"/>
    <w:rsid w:val="003D1D7C"/>
    <w:rsid w:val="003D311F"/>
    <w:rsid w:val="003D37C4"/>
    <w:rsid w:val="003D38BC"/>
    <w:rsid w:val="003D558A"/>
    <w:rsid w:val="003D5B1B"/>
    <w:rsid w:val="003D66C7"/>
    <w:rsid w:val="003D6835"/>
    <w:rsid w:val="003E7D91"/>
    <w:rsid w:val="003F3517"/>
    <w:rsid w:val="003F660B"/>
    <w:rsid w:val="00406095"/>
    <w:rsid w:val="00426316"/>
    <w:rsid w:val="004274A4"/>
    <w:rsid w:val="00446A11"/>
    <w:rsid w:val="004478EB"/>
    <w:rsid w:val="00466F7C"/>
    <w:rsid w:val="00475EB2"/>
    <w:rsid w:val="00477062"/>
    <w:rsid w:val="00483038"/>
    <w:rsid w:val="004A5709"/>
    <w:rsid w:val="004A6FFE"/>
    <w:rsid w:val="004B58EC"/>
    <w:rsid w:val="004B61A4"/>
    <w:rsid w:val="004C00A3"/>
    <w:rsid w:val="004C3978"/>
    <w:rsid w:val="004D072A"/>
    <w:rsid w:val="004D4797"/>
    <w:rsid w:val="004D6415"/>
    <w:rsid w:val="004E0AE4"/>
    <w:rsid w:val="004E2CF3"/>
    <w:rsid w:val="004E5662"/>
    <w:rsid w:val="004E591C"/>
    <w:rsid w:val="004E673C"/>
    <w:rsid w:val="004F5E0B"/>
    <w:rsid w:val="004F6DE0"/>
    <w:rsid w:val="004F7E36"/>
    <w:rsid w:val="0050197F"/>
    <w:rsid w:val="0050286D"/>
    <w:rsid w:val="005069DC"/>
    <w:rsid w:val="00513448"/>
    <w:rsid w:val="00513F69"/>
    <w:rsid w:val="0051416F"/>
    <w:rsid w:val="0051442D"/>
    <w:rsid w:val="005208EA"/>
    <w:rsid w:val="00530770"/>
    <w:rsid w:val="00534845"/>
    <w:rsid w:val="00534D07"/>
    <w:rsid w:val="00537E90"/>
    <w:rsid w:val="0055389D"/>
    <w:rsid w:val="00555534"/>
    <w:rsid w:val="00561DBB"/>
    <w:rsid w:val="005638A9"/>
    <w:rsid w:val="00564349"/>
    <w:rsid w:val="0057275D"/>
    <w:rsid w:val="00577BE6"/>
    <w:rsid w:val="00582A35"/>
    <w:rsid w:val="00582EC6"/>
    <w:rsid w:val="00584E1F"/>
    <w:rsid w:val="00585631"/>
    <w:rsid w:val="00590FAD"/>
    <w:rsid w:val="005913B8"/>
    <w:rsid w:val="005A0506"/>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51B0"/>
    <w:rsid w:val="00611E52"/>
    <w:rsid w:val="0061266A"/>
    <w:rsid w:val="00614940"/>
    <w:rsid w:val="0062531C"/>
    <w:rsid w:val="00627479"/>
    <w:rsid w:val="006309BF"/>
    <w:rsid w:val="00635121"/>
    <w:rsid w:val="006356C3"/>
    <w:rsid w:val="00643C41"/>
    <w:rsid w:val="0065462D"/>
    <w:rsid w:val="00655C3E"/>
    <w:rsid w:val="00657BCD"/>
    <w:rsid w:val="00667EED"/>
    <w:rsid w:val="00674C20"/>
    <w:rsid w:val="00677E9A"/>
    <w:rsid w:val="0068198A"/>
    <w:rsid w:val="00682A9C"/>
    <w:rsid w:val="0068773A"/>
    <w:rsid w:val="006915B3"/>
    <w:rsid w:val="006947DA"/>
    <w:rsid w:val="00696D7E"/>
    <w:rsid w:val="006A0163"/>
    <w:rsid w:val="006A07A0"/>
    <w:rsid w:val="006A4CA2"/>
    <w:rsid w:val="006A53BB"/>
    <w:rsid w:val="006A58C2"/>
    <w:rsid w:val="006A6C0A"/>
    <w:rsid w:val="006A7C56"/>
    <w:rsid w:val="006B1CBB"/>
    <w:rsid w:val="006B76F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44825"/>
    <w:rsid w:val="00746C00"/>
    <w:rsid w:val="007542CC"/>
    <w:rsid w:val="00764579"/>
    <w:rsid w:val="007658F2"/>
    <w:rsid w:val="007679B2"/>
    <w:rsid w:val="00772E44"/>
    <w:rsid w:val="007733AC"/>
    <w:rsid w:val="007853A6"/>
    <w:rsid w:val="00785D6F"/>
    <w:rsid w:val="00786DC9"/>
    <w:rsid w:val="0079135E"/>
    <w:rsid w:val="00791943"/>
    <w:rsid w:val="0079266B"/>
    <w:rsid w:val="00794A95"/>
    <w:rsid w:val="00796CC1"/>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B2E"/>
    <w:rsid w:val="0087393F"/>
    <w:rsid w:val="008756E6"/>
    <w:rsid w:val="00876B9A"/>
    <w:rsid w:val="00877419"/>
    <w:rsid w:val="00880578"/>
    <w:rsid w:val="00880BFF"/>
    <w:rsid w:val="00881791"/>
    <w:rsid w:val="00881946"/>
    <w:rsid w:val="008868CE"/>
    <w:rsid w:val="0088702E"/>
    <w:rsid w:val="008960A5"/>
    <w:rsid w:val="0089667B"/>
    <w:rsid w:val="0089667D"/>
    <w:rsid w:val="00896F55"/>
    <w:rsid w:val="008A18C2"/>
    <w:rsid w:val="008A32BF"/>
    <w:rsid w:val="008A3DA5"/>
    <w:rsid w:val="008B267D"/>
    <w:rsid w:val="008B6D7A"/>
    <w:rsid w:val="008B7E34"/>
    <w:rsid w:val="008C57EA"/>
    <w:rsid w:val="008C5F5F"/>
    <w:rsid w:val="008C658F"/>
    <w:rsid w:val="008D2259"/>
    <w:rsid w:val="008D6958"/>
    <w:rsid w:val="008E0AD3"/>
    <w:rsid w:val="008E2280"/>
    <w:rsid w:val="008E2529"/>
    <w:rsid w:val="008E32F9"/>
    <w:rsid w:val="008E6B81"/>
    <w:rsid w:val="008F1EEC"/>
    <w:rsid w:val="008F7451"/>
    <w:rsid w:val="00902233"/>
    <w:rsid w:val="009135EE"/>
    <w:rsid w:val="00921955"/>
    <w:rsid w:val="0092459D"/>
    <w:rsid w:val="00925636"/>
    <w:rsid w:val="00927B31"/>
    <w:rsid w:val="00943F51"/>
    <w:rsid w:val="009518C6"/>
    <w:rsid w:val="00952568"/>
    <w:rsid w:val="00961C13"/>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1F6F"/>
    <w:rsid w:val="009B42A6"/>
    <w:rsid w:val="009B6D59"/>
    <w:rsid w:val="009C1189"/>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714E"/>
    <w:rsid w:val="00A008AA"/>
    <w:rsid w:val="00A02C3E"/>
    <w:rsid w:val="00A03EA1"/>
    <w:rsid w:val="00A047A9"/>
    <w:rsid w:val="00A064B5"/>
    <w:rsid w:val="00A10522"/>
    <w:rsid w:val="00A15B58"/>
    <w:rsid w:val="00A214EA"/>
    <w:rsid w:val="00A22FA6"/>
    <w:rsid w:val="00A23444"/>
    <w:rsid w:val="00A275A7"/>
    <w:rsid w:val="00A276E7"/>
    <w:rsid w:val="00A33CDA"/>
    <w:rsid w:val="00A365E9"/>
    <w:rsid w:val="00A50AA0"/>
    <w:rsid w:val="00A50C22"/>
    <w:rsid w:val="00A55E8F"/>
    <w:rsid w:val="00A5646F"/>
    <w:rsid w:val="00A57BA8"/>
    <w:rsid w:val="00A620B0"/>
    <w:rsid w:val="00A716A0"/>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11AB"/>
    <w:rsid w:val="00AD4721"/>
    <w:rsid w:val="00AD55B6"/>
    <w:rsid w:val="00AD74EE"/>
    <w:rsid w:val="00AE471D"/>
    <w:rsid w:val="00AE7E2D"/>
    <w:rsid w:val="00AF7BC8"/>
    <w:rsid w:val="00B03C02"/>
    <w:rsid w:val="00B07A25"/>
    <w:rsid w:val="00B17E40"/>
    <w:rsid w:val="00B2588D"/>
    <w:rsid w:val="00B30519"/>
    <w:rsid w:val="00B3280A"/>
    <w:rsid w:val="00B33024"/>
    <w:rsid w:val="00B3312C"/>
    <w:rsid w:val="00B349C8"/>
    <w:rsid w:val="00B369B4"/>
    <w:rsid w:val="00B4007E"/>
    <w:rsid w:val="00B754EE"/>
    <w:rsid w:val="00B85D6C"/>
    <w:rsid w:val="00B869C2"/>
    <w:rsid w:val="00BA3E8D"/>
    <w:rsid w:val="00BA4582"/>
    <w:rsid w:val="00BA632F"/>
    <w:rsid w:val="00BA72D0"/>
    <w:rsid w:val="00BA7DB0"/>
    <w:rsid w:val="00BB2181"/>
    <w:rsid w:val="00BB3D18"/>
    <w:rsid w:val="00BB7A1E"/>
    <w:rsid w:val="00BC2237"/>
    <w:rsid w:val="00BE53D3"/>
    <w:rsid w:val="00BE5AAF"/>
    <w:rsid w:val="00BF494D"/>
    <w:rsid w:val="00C030AB"/>
    <w:rsid w:val="00C03C11"/>
    <w:rsid w:val="00C061E5"/>
    <w:rsid w:val="00C16E5E"/>
    <w:rsid w:val="00C50706"/>
    <w:rsid w:val="00C66926"/>
    <w:rsid w:val="00C67EAA"/>
    <w:rsid w:val="00C75526"/>
    <w:rsid w:val="00C84D07"/>
    <w:rsid w:val="00C902D2"/>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E37"/>
    <w:rsid w:val="00DE71E2"/>
    <w:rsid w:val="00DE72FC"/>
    <w:rsid w:val="00DF255C"/>
    <w:rsid w:val="00DF370D"/>
    <w:rsid w:val="00DF4030"/>
    <w:rsid w:val="00DF4544"/>
    <w:rsid w:val="00DF55A2"/>
    <w:rsid w:val="00DF67D8"/>
    <w:rsid w:val="00DF7841"/>
    <w:rsid w:val="00E045D0"/>
    <w:rsid w:val="00E05562"/>
    <w:rsid w:val="00E14761"/>
    <w:rsid w:val="00E15043"/>
    <w:rsid w:val="00E158BC"/>
    <w:rsid w:val="00E16CDE"/>
    <w:rsid w:val="00E258EF"/>
    <w:rsid w:val="00E26318"/>
    <w:rsid w:val="00E34AAE"/>
    <w:rsid w:val="00E354A2"/>
    <w:rsid w:val="00E42EDE"/>
    <w:rsid w:val="00E5050C"/>
    <w:rsid w:val="00E51D82"/>
    <w:rsid w:val="00E60933"/>
    <w:rsid w:val="00E61C7E"/>
    <w:rsid w:val="00E702A0"/>
    <w:rsid w:val="00E73A05"/>
    <w:rsid w:val="00E77447"/>
    <w:rsid w:val="00E863EA"/>
    <w:rsid w:val="00E87915"/>
    <w:rsid w:val="00E93C80"/>
    <w:rsid w:val="00E93D78"/>
    <w:rsid w:val="00E971AD"/>
    <w:rsid w:val="00EA0153"/>
    <w:rsid w:val="00EA1C94"/>
    <w:rsid w:val="00EA32F2"/>
    <w:rsid w:val="00EA7DB4"/>
    <w:rsid w:val="00EB1EDE"/>
    <w:rsid w:val="00EC4F4D"/>
    <w:rsid w:val="00EC5610"/>
    <w:rsid w:val="00EC654E"/>
    <w:rsid w:val="00EC6BB5"/>
    <w:rsid w:val="00ED00BC"/>
    <w:rsid w:val="00ED0427"/>
    <w:rsid w:val="00ED4E6C"/>
    <w:rsid w:val="00EE6694"/>
    <w:rsid w:val="00EF1DE7"/>
    <w:rsid w:val="00EF6195"/>
    <w:rsid w:val="00EF7ACE"/>
    <w:rsid w:val="00F00353"/>
    <w:rsid w:val="00F02300"/>
    <w:rsid w:val="00F05CCC"/>
    <w:rsid w:val="00F10C0D"/>
    <w:rsid w:val="00F1162E"/>
    <w:rsid w:val="00F15645"/>
    <w:rsid w:val="00F1586C"/>
    <w:rsid w:val="00F16218"/>
    <w:rsid w:val="00F23841"/>
    <w:rsid w:val="00F43F23"/>
    <w:rsid w:val="00F45997"/>
    <w:rsid w:val="00F5029A"/>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8285</Words>
  <Characters>48054</Characters>
  <Application>Microsoft Office Word</Application>
  <DocSecurity>0</DocSecurity>
  <Lines>400</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2024-03-08T10:25:00Z</dcterms:created>
  <dcterms:modified xsi:type="dcterms:W3CDTF">2024-03-08T10:25:00Z</dcterms:modified>
</cp:coreProperties>
</file>